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0785027" w14:textId="77777777" w:rsidR="00825B61" w:rsidRDefault="00825B61" w:rsidP="004B254D">
      <w:pPr>
        <w:jc w:val="center"/>
        <w:rPr>
          <w:b/>
          <w:sz w:val="22"/>
          <w:szCs w:val="22"/>
        </w:rPr>
      </w:pPr>
    </w:p>
    <w:p w14:paraId="427588A5" w14:textId="77777777" w:rsidR="004179DD" w:rsidRDefault="004179DD" w:rsidP="004B254D">
      <w:pPr>
        <w:jc w:val="center"/>
        <w:rPr>
          <w:b/>
          <w:sz w:val="22"/>
          <w:szCs w:val="22"/>
        </w:rPr>
      </w:pPr>
    </w:p>
    <w:p w14:paraId="6BCB91FB" w14:textId="52A7DABC" w:rsidR="004B254D" w:rsidRPr="006E2599" w:rsidRDefault="00B019D0" w:rsidP="004B254D">
      <w:pPr>
        <w:jc w:val="center"/>
        <w:rPr>
          <w:rFonts w:asciiTheme="minorHAnsi" w:hAnsiTheme="minorHAnsi" w:cstheme="minorHAnsi"/>
          <w:b/>
          <w:sz w:val="22"/>
          <w:szCs w:val="22"/>
        </w:rPr>
      </w:pPr>
      <w:r w:rsidRPr="006E2599">
        <w:rPr>
          <w:rFonts w:asciiTheme="minorHAnsi" w:hAnsiTheme="minorHAnsi" w:cstheme="minorHAnsi"/>
          <w:b/>
          <w:sz w:val="22"/>
          <w:szCs w:val="22"/>
        </w:rPr>
        <w:t>ZAPROSZENIE DO ZŁOŻENIA OFERT</w:t>
      </w:r>
      <w:r w:rsidR="009B5B76" w:rsidRPr="006E2599">
        <w:rPr>
          <w:rFonts w:asciiTheme="minorHAnsi" w:hAnsiTheme="minorHAnsi" w:cstheme="minorHAnsi"/>
          <w:b/>
          <w:sz w:val="22"/>
          <w:szCs w:val="22"/>
        </w:rPr>
        <w:t>Y CENOWEJ</w:t>
      </w:r>
      <w:r w:rsidR="00214828" w:rsidRPr="006E2599">
        <w:rPr>
          <w:rFonts w:asciiTheme="minorHAnsi" w:hAnsiTheme="minorHAnsi" w:cstheme="minorHAnsi"/>
          <w:b/>
          <w:sz w:val="22"/>
          <w:szCs w:val="22"/>
        </w:rPr>
        <w:t xml:space="preserve"> </w:t>
      </w:r>
    </w:p>
    <w:p w14:paraId="7BAC41D7" w14:textId="610D504C" w:rsidR="004B254D" w:rsidRPr="006E2599" w:rsidRDefault="004B254D" w:rsidP="004B254D">
      <w:pPr>
        <w:jc w:val="both"/>
        <w:rPr>
          <w:rFonts w:asciiTheme="minorHAnsi" w:hAnsiTheme="minorHAnsi" w:cstheme="minorHAnsi"/>
          <w:b/>
          <w:sz w:val="22"/>
          <w:szCs w:val="22"/>
        </w:rPr>
      </w:pPr>
      <w:r w:rsidRPr="006E2599">
        <w:rPr>
          <w:rFonts w:asciiTheme="minorHAnsi" w:hAnsiTheme="minorHAnsi" w:cstheme="minorHAnsi"/>
          <w:b/>
          <w:sz w:val="22"/>
          <w:szCs w:val="22"/>
        </w:rPr>
        <w:t xml:space="preserve">   </w:t>
      </w:r>
    </w:p>
    <w:p w14:paraId="1A66D875" w14:textId="3A65AE37" w:rsidR="004B254D" w:rsidRPr="006E2599" w:rsidRDefault="001A333A" w:rsidP="004B254D">
      <w:pPr>
        <w:jc w:val="both"/>
        <w:rPr>
          <w:rFonts w:asciiTheme="minorHAnsi" w:hAnsiTheme="minorHAnsi" w:cstheme="minorHAnsi"/>
          <w:sz w:val="22"/>
          <w:szCs w:val="22"/>
        </w:rPr>
      </w:pPr>
      <w:r w:rsidRPr="006E2599">
        <w:rPr>
          <w:rFonts w:asciiTheme="minorHAnsi" w:hAnsiTheme="minorHAnsi" w:cstheme="minorHAnsi"/>
          <w:sz w:val="22"/>
          <w:szCs w:val="22"/>
        </w:rPr>
        <w:t>IGKM.</w:t>
      </w:r>
      <w:r w:rsidR="004D25AD" w:rsidRPr="006E2599">
        <w:rPr>
          <w:rFonts w:asciiTheme="minorHAnsi" w:hAnsiTheme="minorHAnsi" w:cstheme="minorHAnsi"/>
          <w:sz w:val="22"/>
          <w:szCs w:val="22"/>
        </w:rPr>
        <w:t>70</w:t>
      </w:r>
      <w:r w:rsidR="0038558D" w:rsidRPr="006E2599">
        <w:rPr>
          <w:rFonts w:asciiTheme="minorHAnsi" w:hAnsiTheme="minorHAnsi" w:cstheme="minorHAnsi"/>
          <w:sz w:val="22"/>
          <w:szCs w:val="22"/>
        </w:rPr>
        <w:t>21</w:t>
      </w:r>
      <w:r w:rsidR="004D25AD" w:rsidRPr="006E2599">
        <w:rPr>
          <w:rFonts w:asciiTheme="minorHAnsi" w:hAnsiTheme="minorHAnsi" w:cstheme="minorHAnsi"/>
          <w:sz w:val="22"/>
          <w:szCs w:val="22"/>
        </w:rPr>
        <w:t>.</w:t>
      </w:r>
      <w:r w:rsidR="00825B61" w:rsidRPr="006E2599">
        <w:rPr>
          <w:rFonts w:asciiTheme="minorHAnsi" w:hAnsiTheme="minorHAnsi" w:cstheme="minorHAnsi"/>
          <w:sz w:val="22"/>
          <w:szCs w:val="22"/>
        </w:rPr>
        <w:t>5</w:t>
      </w:r>
      <w:r w:rsidR="00D313C9">
        <w:rPr>
          <w:rFonts w:asciiTheme="minorHAnsi" w:hAnsiTheme="minorHAnsi" w:cstheme="minorHAnsi"/>
          <w:sz w:val="22"/>
          <w:szCs w:val="22"/>
        </w:rPr>
        <w:t>9</w:t>
      </w:r>
      <w:r w:rsidR="00825B61" w:rsidRPr="006E2599">
        <w:rPr>
          <w:rFonts w:asciiTheme="minorHAnsi" w:hAnsiTheme="minorHAnsi" w:cstheme="minorHAnsi"/>
          <w:sz w:val="22"/>
          <w:szCs w:val="22"/>
        </w:rPr>
        <w:t>.</w:t>
      </w:r>
      <w:r w:rsidR="00901D7A" w:rsidRPr="006E2599">
        <w:rPr>
          <w:rFonts w:asciiTheme="minorHAnsi" w:hAnsiTheme="minorHAnsi" w:cstheme="minorHAnsi"/>
          <w:sz w:val="22"/>
          <w:szCs w:val="22"/>
        </w:rPr>
        <w:t>202</w:t>
      </w:r>
      <w:r w:rsidR="0038558D" w:rsidRPr="006E2599">
        <w:rPr>
          <w:rFonts w:asciiTheme="minorHAnsi" w:hAnsiTheme="minorHAnsi" w:cstheme="minorHAnsi"/>
          <w:sz w:val="22"/>
          <w:szCs w:val="22"/>
        </w:rPr>
        <w:t>5</w:t>
      </w:r>
      <w:r w:rsidRPr="006E2599">
        <w:rPr>
          <w:rFonts w:asciiTheme="minorHAnsi" w:hAnsiTheme="minorHAnsi" w:cstheme="minorHAnsi"/>
          <w:sz w:val="22"/>
          <w:szCs w:val="22"/>
        </w:rPr>
        <w:t xml:space="preserve">                                                </w:t>
      </w:r>
      <w:r w:rsidR="008354B2" w:rsidRPr="006E2599">
        <w:rPr>
          <w:rFonts w:asciiTheme="minorHAnsi" w:hAnsiTheme="minorHAnsi" w:cstheme="minorHAnsi"/>
          <w:sz w:val="22"/>
          <w:szCs w:val="22"/>
        </w:rPr>
        <w:t xml:space="preserve">   </w:t>
      </w:r>
      <w:r w:rsidR="0038558D" w:rsidRPr="006E2599">
        <w:rPr>
          <w:rFonts w:asciiTheme="minorHAnsi" w:hAnsiTheme="minorHAnsi" w:cstheme="minorHAnsi"/>
          <w:sz w:val="22"/>
          <w:szCs w:val="22"/>
        </w:rPr>
        <w:t xml:space="preserve">       </w:t>
      </w:r>
      <w:r w:rsidR="008354B2" w:rsidRPr="006E2599">
        <w:rPr>
          <w:rFonts w:asciiTheme="minorHAnsi" w:hAnsiTheme="minorHAnsi" w:cstheme="minorHAnsi"/>
          <w:sz w:val="22"/>
          <w:szCs w:val="22"/>
        </w:rPr>
        <w:t xml:space="preserve">       </w:t>
      </w:r>
      <w:r w:rsidR="00825B61" w:rsidRPr="006E2599">
        <w:rPr>
          <w:rFonts w:asciiTheme="minorHAnsi" w:hAnsiTheme="minorHAnsi" w:cstheme="minorHAnsi"/>
          <w:sz w:val="22"/>
          <w:szCs w:val="22"/>
        </w:rPr>
        <w:t xml:space="preserve">                 </w:t>
      </w:r>
      <w:r w:rsidR="008354B2" w:rsidRPr="006E2599">
        <w:rPr>
          <w:rFonts w:asciiTheme="minorHAnsi" w:hAnsiTheme="minorHAnsi" w:cstheme="minorHAnsi"/>
          <w:sz w:val="22"/>
          <w:szCs w:val="22"/>
        </w:rPr>
        <w:t xml:space="preserve">         </w:t>
      </w:r>
      <w:r w:rsidR="004B254D" w:rsidRPr="006E2599">
        <w:rPr>
          <w:rFonts w:asciiTheme="minorHAnsi" w:hAnsiTheme="minorHAnsi" w:cstheme="minorHAnsi"/>
          <w:sz w:val="22"/>
          <w:szCs w:val="22"/>
        </w:rPr>
        <w:t xml:space="preserve">Poddębice, dnia </w:t>
      </w:r>
      <w:r w:rsidR="00AD4EC5" w:rsidRPr="006E2599">
        <w:rPr>
          <w:rFonts w:asciiTheme="minorHAnsi" w:hAnsiTheme="minorHAnsi" w:cstheme="minorHAnsi"/>
          <w:sz w:val="22"/>
          <w:szCs w:val="22"/>
        </w:rPr>
        <w:t>0</w:t>
      </w:r>
      <w:r w:rsidR="00D2785A">
        <w:rPr>
          <w:rFonts w:asciiTheme="minorHAnsi" w:hAnsiTheme="minorHAnsi" w:cstheme="minorHAnsi"/>
          <w:sz w:val="22"/>
          <w:szCs w:val="22"/>
        </w:rPr>
        <w:t>7</w:t>
      </w:r>
      <w:r w:rsidR="00825B61" w:rsidRPr="006E2599">
        <w:rPr>
          <w:rFonts w:asciiTheme="minorHAnsi" w:hAnsiTheme="minorHAnsi" w:cstheme="minorHAnsi"/>
          <w:sz w:val="22"/>
          <w:szCs w:val="22"/>
        </w:rPr>
        <w:t>.</w:t>
      </w:r>
      <w:r w:rsidR="00AD4EC5" w:rsidRPr="006E2599">
        <w:rPr>
          <w:rFonts w:asciiTheme="minorHAnsi" w:hAnsiTheme="minorHAnsi" w:cstheme="minorHAnsi"/>
          <w:sz w:val="22"/>
          <w:szCs w:val="22"/>
        </w:rPr>
        <w:t>11</w:t>
      </w:r>
      <w:r w:rsidR="00825B61" w:rsidRPr="006E2599">
        <w:rPr>
          <w:rFonts w:asciiTheme="minorHAnsi" w:hAnsiTheme="minorHAnsi" w:cstheme="minorHAnsi"/>
          <w:sz w:val="22"/>
          <w:szCs w:val="22"/>
        </w:rPr>
        <w:t>.</w:t>
      </w:r>
      <w:r w:rsidR="00901D7A" w:rsidRPr="006E2599">
        <w:rPr>
          <w:rFonts w:asciiTheme="minorHAnsi" w:hAnsiTheme="minorHAnsi" w:cstheme="minorHAnsi"/>
          <w:sz w:val="22"/>
          <w:szCs w:val="22"/>
        </w:rPr>
        <w:t>202</w:t>
      </w:r>
      <w:r w:rsidR="0038558D" w:rsidRPr="006E2599">
        <w:rPr>
          <w:rFonts w:asciiTheme="minorHAnsi" w:hAnsiTheme="minorHAnsi" w:cstheme="minorHAnsi"/>
          <w:sz w:val="22"/>
          <w:szCs w:val="22"/>
        </w:rPr>
        <w:t>5</w:t>
      </w:r>
      <w:r w:rsidR="004B254D" w:rsidRPr="006E2599">
        <w:rPr>
          <w:rFonts w:asciiTheme="minorHAnsi" w:hAnsiTheme="minorHAnsi" w:cstheme="minorHAnsi"/>
          <w:sz w:val="22"/>
          <w:szCs w:val="22"/>
        </w:rPr>
        <w:t xml:space="preserve"> r.</w:t>
      </w:r>
    </w:p>
    <w:p w14:paraId="768AC403" w14:textId="77777777" w:rsidR="004B254D" w:rsidRPr="006E2599" w:rsidRDefault="004B254D" w:rsidP="004B254D">
      <w:pPr>
        <w:jc w:val="both"/>
        <w:rPr>
          <w:rFonts w:asciiTheme="minorHAnsi" w:hAnsiTheme="minorHAnsi" w:cstheme="minorHAnsi"/>
          <w:sz w:val="22"/>
          <w:szCs w:val="22"/>
        </w:rPr>
      </w:pPr>
      <w:r w:rsidRPr="006E2599">
        <w:rPr>
          <w:rFonts w:asciiTheme="minorHAnsi" w:hAnsiTheme="minorHAnsi" w:cstheme="minorHAnsi"/>
          <w:sz w:val="22"/>
          <w:szCs w:val="22"/>
        </w:rPr>
        <w:t xml:space="preserve"> </w:t>
      </w:r>
    </w:p>
    <w:p w14:paraId="448E9A2E" w14:textId="77777777" w:rsidR="003F155E" w:rsidRPr="006E2599" w:rsidRDefault="003F155E" w:rsidP="003F155E">
      <w:pPr>
        <w:jc w:val="both"/>
        <w:rPr>
          <w:rFonts w:asciiTheme="minorHAnsi" w:hAnsiTheme="minorHAnsi" w:cstheme="minorHAnsi"/>
          <w:color w:val="FF0000"/>
          <w:sz w:val="22"/>
          <w:szCs w:val="22"/>
        </w:rPr>
      </w:pPr>
      <w:r w:rsidRPr="006E2599">
        <w:rPr>
          <w:rFonts w:asciiTheme="minorHAnsi" w:hAnsiTheme="minorHAnsi" w:cstheme="minorHAnsi"/>
          <w:color w:val="FF0000"/>
          <w:sz w:val="22"/>
          <w:szCs w:val="22"/>
        </w:rPr>
        <w:t xml:space="preserve"> </w:t>
      </w:r>
    </w:p>
    <w:p w14:paraId="2DBDB08D" w14:textId="1E089953" w:rsidR="00DF144B" w:rsidRPr="006E2599" w:rsidRDefault="004B254D" w:rsidP="00CB71DA">
      <w:pPr>
        <w:ind w:firstLine="567"/>
        <w:jc w:val="both"/>
        <w:rPr>
          <w:rFonts w:asciiTheme="minorHAnsi" w:hAnsiTheme="minorHAnsi" w:cstheme="minorHAnsi"/>
          <w:sz w:val="22"/>
          <w:szCs w:val="22"/>
        </w:rPr>
      </w:pPr>
      <w:r w:rsidRPr="006E2599">
        <w:rPr>
          <w:rFonts w:asciiTheme="minorHAnsi" w:hAnsiTheme="minorHAnsi" w:cstheme="minorHAnsi"/>
          <w:sz w:val="22"/>
          <w:szCs w:val="22"/>
        </w:rPr>
        <w:t>Gmina  Poddębice   z</w:t>
      </w:r>
      <w:r w:rsidR="00B019D0" w:rsidRPr="006E2599">
        <w:rPr>
          <w:rFonts w:asciiTheme="minorHAnsi" w:hAnsiTheme="minorHAnsi" w:cstheme="minorHAnsi"/>
          <w:sz w:val="22"/>
          <w:szCs w:val="22"/>
        </w:rPr>
        <w:t>aprasza    do  złożenia   ofert</w:t>
      </w:r>
      <w:r w:rsidR="00205519" w:rsidRPr="006E2599">
        <w:rPr>
          <w:rFonts w:asciiTheme="minorHAnsi" w:hAnsiTheme="minorHAnsi" w:cstheme="minorHAnsi"/>
          <w:sz w:val="22"/>
          <w:szCs w:val="22"/>
        </w:rPr>
        <w:t>y</w:t>
      </w:r>
      <w:r w:rsidR="00B019D0" w:rsidRPr="006E2599">
        <w:rPr>
          <w:rFonts w:asciiTheme="minorHAnsi" w:hAnsiTheme="minorHAnsi" w:cstheme="minorHAnsi"/>
          <w:sz w:val="22"/>
          <w:szCs w:val="22"/>
        </w:rPr>
        <w:t xml:space="preserve"> </w:t>
      </w:r>
      <w:r w:rsidR="00205519" w:rsidRPr="006E2599">
        <w:rPr>
          <w:rFonts w:asciiTheme="minorHAnsi" w:hAnsiTheme="minorHAnsi" w:cstheme="minorHAnsi"/>
          <w:sz w:val="22"/>
          <w:szCs w:val="22"/>
        </w:rPr>
        <w:t>cenowej</w:t>
      </w:r>
      <w:r w:rsidR="003136EC" w:rsidRPr="006E2599">
        <w:rPr>
          <w:rFonts w:asciiTheme="minorHAnsi" w:hAnsiTheme="minorHAnsi" w:cstheme="minorHAnsi"/>
          <w:sz w:val="22"/>
          <w:szCs w:val="22"/>
        </w:rPr>
        <w:t xml:space="preserve"> na</w:t>
      </w:r>
      <w:r w:rsidR="00901D7A" w:rsidRPr="006E2599">
        <w:rPr>
          <w:rFonts w:asciiTheme="minorHAnsi" w:hAnsiTheme="minorHAnsi" w:cstheme="minorHAnsi"/>
          <w:sz w:val="22"/>
          <w:szCs w:val="22"/>
        </w:rPr>
        <w:t xml:space="preserve"> </w:t>
      </w:r>
      <w:bookmarkStart w:id="0" w:name="_Hlk213332745"/>
      <w:bookmarkStart w:id="1" w:name="_Hlk207892850"/>
      <w:bookmarkStart w:id="2" w:name="_Hlk213326363"/>
      <w:r w:rsidR="000077A0">
        <w:rPr>
          <w:rFonts w:asciiTheme="minorHAnsi" w:hAnsiTheme="minorHAnsi" w:cstheme="minorHAnsi"/>
          <w:sz w:val="22"/>
          <w:szCs w:val="22"/>
        </w:rPr>
        <w:t>dostawa i zakup</w:t>
      </w:r>
      <w:r w:rsidR="00901D7A" w:rsidRPr="006E2599">
        <w:rPr>
          <w:rFonts w:asciiTheme="minorHAnsi" w:hAnsiTheme="minorHAnsi" w:cstheme="minorHAnsi"/>
          <w:sz w:val="22"/>
          <w:szCs w:val="22"/>
        </w:rPr>
        <w:t xml:space="preserve"> </w:t>
      </w:r>
      <w:bookmarkStart w:id="3" w:name="_Hlk207887974"/>
      <w:r w:rsidR="000077A0">
        <w:rPr>
          <w:rFonts w:asciiTheme="minorHAnsi" w:hAnsiTheme="minorHAnsi" w:cstheme="minorHAnsi"/>
          <w:sz w:val="22"/>
          <w:szCs w:val="22"/>
        </w:rPr>
        <w:t xml:space="preserve">nowego </w:t>
      </w:r>
      <w:r w:rsidR="00AD4EC5" w:rsidRPr="006E2599">
        <w:rPr>
          <w:rFonts w:asciiTheme="minorHAnsi" w:hAnsiTheme="minorHAnsi" w:cstheme="minorHAnsi"/>
          <w:sz w:val="22"/>
          <w:szCs w:val="22"/>
        </w:rPr>
        <w:t xml:space="preserve">samochodu </w:t>
      </w:r>
      <w:bookmarkEnd w:id="0"/>
      <w:r w:rsidR="00AD4EC5" w:rsidRPr="006E2599">
        <w:rPr>
          <w:rFonts w:asciiTheme="minorHAnsi" w:hAnsiTheme="minorHAnsi" w:cstheme="minorHAnsi"/>
          <w:sz w:val="22"/>
          <w:szCs w:val="22"/>
        </w:rPr>
        <w:t>dostawczego – wywrotki do 3,5t</w:t>
      </w:r>
      <w:r w:rsidR="00791CE8" w:rsidRPr="006E2599">
        <w:rPr>
          <w:rFonts w:asciiTheme="minorHAnsi" w:hAnsiTheme="minorHAnsi" w:cstheme="minorHAnsi"/>
          <w:sz w:val="22"/>
          <w:szCs w:val="22"/>
        </w:rPr>
        <w:t xml:space="preserve"> </w:t>
      </w:r>
      <w:r w:rsidR="0038558D" w:rsidRPr="006E2599">
        <w:rPr>
          <w:rFonts w:asciiTheme="minorHAnsi" w:hAnsiTheme="minorHAnsi" w:cstheme="minorHAnsi"/>
          <w:sz w:val="22"/>
          <w:szCs w:val="22"/>
        </w:rPr>
        <w:t>przeznaczonego do utrzymania terenów zielonych i porządkowani</w:t>
      </w:r>
      <w:r w:rsidR="00AD4EC5" w:rsidRPr="006E2599">
        <w:rPr>
          <w:rFonts w:asciiTheme="minorHAnsi" w:hAnsiTheme="minorHAnsi" w:cstheme="minorHAnsi"/>
          <w:sz w:val="22"/>
          <w:szCs w:val="22"/>
        </w:rPr>
        <w:t xml:space="preserve">a </w:t>
      </w:r>
      <w:r w:rsidR="0038558D" w:rsidRPr="006E2599">
        <w:rPr>
          <w:rFonts w:asciiTheme="minorHAnsi" w:hAnsiTheme="minorHAnsi" w:cstheme="minorHAnsi"/>
          <w:sz w:val="22"/>
          <w:szCs w:val="22"/>
        </w:rPr>
        <w:t>przestrzeni publicznych</w:t>
      </w:r>
      <w:bookmarkEnd w:id="1"/>
      <w:r w:rsidR="00D20CF1" w:rsidRPr="006E2599">
        <w:rPr>
          <w:rFonts w:asciiTheme="minorHAnsi" w:hAnsiTheme="minorHAnsi" w:cstheme="minorHAnsi"/>
          <w:sz w:val="22"/>
          <w:szCs w:val="22"/>
        </w:rPr>
        <w:t>.</w:t>
      </w:r>
    </w:p>
    <w:bookmarkEnd w:id="2"/>
    <w:bookmarkEnd w:id="3"/>
    <w:p w14:paraId="612AE2E5" w14:textId="77777777" w:rsidR="00F1402F" w:rsidRPr="006E2599" w:rsidRDefault="00F1402F" w:rsidP="00EC421E">
      <w:pPr>
        <w:jc w:val="both"/>
        <w:rPr>
          <w:rFonts w:asciiTheme="minorHAnsi" w:hAnsiTheme="minorHAnsi" w:cstheme="minorHAnsi"/>
          <w:i/>
          <w:sz w:val="22"/>
          <w:szCs w:val="22"/>
        </w:rPr>
      </w:pPr>
    </w:p>
    <w:p w14:paraId="454F4495" w14:textId="29F0BD92" w:rsidR="00EE4D99" w:rsidRPr="006E2599" w:rsidRDefault="00B019D0" w:rsidP="00CB71DA">
      <w:pPr>
        <w:jc w:val="both"/>
        <w:rPr>
          <w:rFonts w:asciiTheme="minorHAnsi" w:hAnsiTheme="minorHAnsi" w:cstheme="minorHAnsi"/>
          <w:i/>
          <w:sz w:val="22"/>
          <w:szCs w:val="22"/>
        </w:rPr>
      </w:pPr>
      <w:r w:rsidRPr="006E2599">
        <w:rPr>
          <w:rFonts w:asciiTheme="minorHAnsi" w:hAnsiTheme="minorHAnsi" w:cstheme="minorHAnsi"/>
          <w:i/>
          <w:sz w:val="22"/>
          <w:szCs w:val="22"/>
        </w:rPr>
        <w:t>Wartość szacunkowa zamówień</w:t>
      </w:r>
      <w:r w:rsidR="004B254D" w:rsidRPr="006E2599">
        <w:rPr>
          <w:rFonts w:asciiTheme="minorHAnsi" w:hAnsiTheme="minorHAnsi" w:cstheme="minorHAnsi"/>
          <w:i/>
          <w:sz w:val="22"/>
          <w:szCs w:val="22"/>
        </w:rPr>
        <w:t xml:space="preserve"> </w:t>
      </w:r>
      <w:r w:rsidR="00D449CB" w:rsidRPr="006E2599">
        <w:rPr>
          <w:rFonts w:asciiTheme="minorHAnsi" w:hAnsiTheme="minorHAnsi" w:cstheme="minorHAnsi"/>
          <w:i/>
          <w:sz w:val="22"/>
          <w:szCs w:val="22"/>
        </w:rPr>
        <w:t>poniżej kwoty określonej w art.2 ust.1 pkt. 1 ustawy z dnia 11 września 2019</w:t>
      </w:r>
      <w:r w:rsidR="00CB71DA" w:rsidRPr="006E2599">
        <w:rPr>
          <w:rFonts w:asciiTheme="minorHAnsi" w:hAnsiTheme="minorHAnsi" w:cstheme="minorHAnsi"/>
          <w:i/>
          <w:sz w:val="22"/>
          <w:szCs w:val="22"/>
        </w:rPr>
        <w:t xml:space="preserve"> </w:t>
      </w:r>
      <w:r w:rsidR="00D449CB" w:rsidRPr="006E2599">
        <w:rPr>
          <w:rFonts w:asciiTheme="minorHAnsi" w:hAnsiTheme="minorHAnsi" w:cstheme="minorHAnsi"/>
          <w:i/>
          <w:sz w:val="22"/>
          <w:szCs w:val="22"/>
        </w:rPr>
        <w:t xml:space="preserve">r. - Prawo zamówień publicznych </w:t>
      </w:r>
      <w:r w:rsidR="00EE4D99" w:rsidRPr="006E2599">
        <w:rPr>
          <w:rFonts w:asciiTheme="minorHAnsi" w:hAnsiTheme="minorHAnsi" w:cstheme="minorHAnsi"/>
          <w:sz w:val="22"/>
          <w:szCs w:val="22"/>
        </w:rPr>
        <w:t xml:space="preserve"> </w:t>
      </w:r>
      <w:r w:rsidR="0061103A" w:rsidRPr="006E2599">
        <w:rPr>
          <w:rFonts w:asciiTheme="minorHAnsi" w:hAnsiTheme="minorHAnsi" w:cstheme="minorHAnsi"/>
          <w:i/>
          <w:sz w:val="22"/>
          <w:szCs w:val="22"/>
        </w:rPr>
        <w:t>( Dz. U. z 202</w:t>
      </w:r>
      <w:r w:rsidR="0038558D" w:rsidRPr="006E2599">
        <w:rPr>
          <w:rFonts w:asciiTheme="minorHAnsi" w:hAnsiTheme="minorHAnsi" w:cstheme="minorHAnsi"/>
          <w:i/>
          <w:sz w:val="22"/>
          <w:szCs w:val="22"/>
        </w:rPr>
        <w:t>4</w:t>
      </w:r>
      <w:r w:rsidR="0061103A" w:rsidRPr="006E2599">
        <w:rPr>
          <w:rFonts w:asciiTheme="minorHAnsi" w:hAnsiTheme="minorHAnsi" w:cstheme="minorHAnsi"/>
          <w:i/>
          <w:sz w:val="22"/>
          <w:szCs w:val="22"/>
        </w:rPr>
        <w:t xml:space="preserve"> r., poz. </w:t>
      </w:r>
      <w:r w:rsidR="0038558D" w:rsidRPr="006E2599">
        <w:rPr>
          <w:rFonts w:asciiTheme="minorHAnsi" w:hAnsiTheme="minorHAnsi" w:cstheme="minorHAnsi"/>
          <w:i/>
          <w:sz w:val="22"/>
          <w:szCs w:val="22"/>
        </w:rPr>
        <w:t>1320, z 2025 poz.620, 794</w:t>
      </w:r>
      <w:r w:rsidR="00EE4D99" w:rsidRPr="006E2599">
        <w:rPr>
          <w:rFonts w:asciiTheme="minorHAnsi" w:hAnsiTheme="minorHAnsi" w:cstheme="minorHAnsi"/>
          <w:i/>
          <w:sz w:val="22"/>
          <w:szCs w:val="22"/>
        </w:rPr>
        <w:t>);</w:t>
      </w:r>
    </w:p>
    <w:p w14:paraId="0D06D65C" w14:textId="77777777" w:rsidR="00EE4D99" w:rsidRPr="006E2599" w:rsidRDefault="00EE4D99" w:rsidP="00EE4D99">
      <w:pPr>
        <w:rPr>
          <w:rFonts w:asciiTheme="minorHAnsi" w:hAnsiTheme="minorHAnsi" w:cstheme="minorHAnsi"/>
          <w:sz w:val="22"/>
          <w:szCs w:val="22"/>
        </w:rPr>
      </w:pPr>
    </w:p>
    <w:p w14:paraId="5A5A2CCF" w14:textId="77777777" w:rsidR="006A02EA" w:rsidRPr="006E2599" w:rsidRDefault="006A02EA" w:rsidP="006A02EA">
      <w:pPr>
        <w:jc w:val="both"/>
        <w:rPr>
          <w:rFonts w:asciiTheme="minorHAnsi" w:hAnsiTheme="minorHAnsi" w:cstheme="minorHAnsi"/>
          <w:sz w:val="22"/>
          <w:szCs w:val="22"/>
        </w:rPr>
      </w:pPr>
      <w:r w:rsidRPr="006E2599">
        <w:rPr>
          <w:rFonts w:asciiTheme="minorHAnsi" w:hAnsiTheme="minorHAnsi" w:cstheme="minorHAnsi"/>
          <w:b/>
          <w:bCs/>
          <w:sz w:val="22"/>
          <w:szCs w:val="22"/>
        </w:rPr>
        <w:t>1. Zamawiający:</w:t>
      </w:r>
    </w:p>
    <w:p w14:paraId="5075F38A" w14:textId="77777777" w:rsidR="006A02EA" w:rsidRPr="006E2599" w:rsidRDefault="006A02EA" w:rsidP="006A02EA">
      <w:pPr>
        <w:jc w:val="both"/>
        <w:rPr>
          <w:rFonts w:asciiTheme="minorHAnsi" w:hAnsiTheme="minorHAnsi" w:cstheme="minorHAnsi"/>
          <w:sz w:val="22"/>
          <w:szCs w:val="22"/>
        </w:rPr>
      </w:pPr>
      <w:r w:rsidRPr="006E2599">
        <w:rPr>
          <w:rFonts w:asciiTheme="minorHAnsi" w:hAnsiTheme="minorHAnsi" w:cstheme="minorHAnsi"/>
          <w:b/>
          <w:bCs/>
          <w:sz w:val="22"/>
          <w:szCs w:val="22"/>
        </w:rPr>
        <w:t>Gmina Poddębice</w:t>
      </w:r>
    </w:p>
    <w:p w14:paraId="580CD604" w14:textId="77777777" w:rsidR="006A02EA" w:rsidRPr="006E2599" w:rsidRDefault="007A58DE" w:rsidP="006A02EA">
      <w:pPr>
        <w:jc w:val="both"/>
        <w:rPr>
          <w:rFonts w:asciiTheme="minorHAnsi" w:hAnsiTheme="minorHAnsi" w:cstheme="minorHAnsi"/>
          <w:sz w:val="22"/>
          <w:szCs w:val="22"/>
        </w:rPr>
      </w:pPr>
      <w:r w:rsidRPr="006E2599">
        <w:rPr>
          <w:rFonts w:asciiTheme="minorHAnsi" w:hAnsiTheme="minorHAnsi" w:cstheme="minorHAnsi"/>
          <w:bCs/>
          <w:sz w:val="22"/>
          <w:szCs w:val="22"/>
        </w:rPr>
        <w:t>Siedziba: 99 -</w:t>
      </w:r>
      <w:r w:rsidR="006A02EA" w:rsidRPr="006E2599">
        <w:rPr>
          <w:rFonts w:asciiTheme="minorHAnsi" w:hAnsiTheme="minorHAnsi" w:cstheme="minorHAnsi"/>
          <w:bCs/>
          <w:sz w:val="22"/>
          <w:szCs w:val="22"/>
        </w:rPr>
        <w:t xml:space="preserve"> 200 Poddębice, ul. Łódzka 17/21 </w:t>
      </w:r>
    </w:p>
    <w:p w14:paraId="7F7B2BF8" w14:textId="5AF71024" w:rsidR="006A02EA" w:rsidRDefault="006A02EA" w:rsidP="006A02EA">
      <w:pPr>
        <w:jc w:val="both"/>
        <w:rPr>
          <w:rFonts w:asciiTheme="minorHAnsi" w:hAnsiTheme="minorHAnsi" w:cstheme="minorHAnsi"/>
          <w:bCs/>
          <w:sz w:val="22"/>
          <w:szCs w:val="22"/>
        </w:rPr>
      </w:pPr>
      <w:r w:rsidRPr="006E2599">
        <w:rPr>
          <w:rFonts w:asciiTheme="minorHAnsi" w:hAnsiTheme="minorHAnsi" w:cstheme="minorHAnsi"/>
          <w:bCs/>
          <w:sz w:val="22"/>
          <w:szCs w:val="22"/>
        </w:rPr>
        <w:t>REGON 7</w:t>
      </w:r>
      <w:r w:rsidR="001057EE" w:rsidRPr="006E2599">
        <w:rPr>
          <w:rFonts w:asciiTheme="minorHAnsi" w:hAnsiTheme="minorHAnsi" w:cstheme="minorHAnsi"/>
          <w:bCs/>
          <w:sz w:val="22"/>
          <w:szCs w:val="22"/>
        </w:rPr>
        <w:t xml:space="preserve">30934387        NIP  828 - 135 - 51 </w:t>
      </w:r>
      <w:r w:rsidR="00D2785A">
        <w:rPr>
          <w:rFonts w:asciiTheme="minorHAnsi" w:hAnsiTheme="minorHAnsi" w:cstheme="minorHAnsi"/>
          <w:bCs/>
          <w:sz w:val="22"/>
          <w:szCs w:val="22"/>
        </w:rPr>
        <w:t>–</w:t>
      </w:r>
      <w:r w:rsidRPr="006E2599">
        <w:rPr>
          <w:rFonts w:asciiTheme="minorHAnsi" w:hAnsiTheme="minorHAnsi" w:cstheme="minorHAnsi"/>
          <w:bCs/>
          <w:sz w:val="22"/>
          <w:szCs w:val="22"/>
        </w:rPr>
        <w:t xml:space="preserve"> 00</w:t>
      </w:r>
    </w:p>
    <w:p w14:paraId="3A3A0937" w14:textId="77777777" w:rsidR="00D2785A" w:rsidRPr="006E2599" w:rsidRDefault="00D2785A" w:rsidP="006A02EA">
      <w:pPr>
        <w:jc w:val="both"/>
        <w:rPr>
          <w:rFonts w:asciiTheme="minorHAnsi" w:hAnsiTheme="minorHAnsi" w:cstheme="minorHAnsi"/>
          <w:sz w:val="22"/>
          <w:szCs w:val="22"/>
        </w:rPr>
      </w:pPr>
    </w:p>
    <w:p w14:paraId="0960419A" w14:textId="77777777" w:rsidR="006A02EA" w:rsidRPr="006E2599" w:rsidRDefault="006A02EA" w:rsidP="006A02EA">
      <w:pPr>
        <w:jc w:val="both"/>
        <w:rPr>
          <w:rFonts w:asciiTheme="minorHAnsi" w:hAnsiTheme="minorHAnsi" w:cstheme="minorHAnsi"/>
          <w:sz w:val="22"/>
          <w:szCs w:val="22"/>
        </w:rPr>
      </w:pPr>
      <w:r w:rsidRPr="006E2599">
        <w:rPr>
          <w:rFonts w:asciiTheme="minorHAnsi" w:hAnsiTheme="minorHAnsi" w:cstheme="minorHAnsi"/>
          <w:b/>
          <w:sz w:val="22"/>
          <w:szCs w:val="22"/>
        </w:rPr>
        <w:t xml:space="preserve">2.Opis przedmiotu zamówienia: </w:t>
      </w:r>
    </w:p>
    <w:p w14:paraId="5AC20851" w14:textId="77DEB3C8" w:rsidR="00311473" w:rsidRPr="006E2599" w:rsidRDefault="006E2599" w:rsidP="006E2599">
      <w:pPr>
        <w:jc w:val="both"/>
        <w:rPr>
          <w:rFonts w:asciiTheme="minorHAnsi" w:hAnsiTheme="minorHAnsi" w:cstheme="minorHAnsi"/>
          <w:sz w:val="22"/>
          <w:szCs w:val="22"/>
        </w:rPr>
      </w:pPr>
      <w:bookmarkStart w:id="4" w:name="_Hlk213324536"/>
      <w:r w:rsidRPr="006E2599">
        <w:rPr>
          <w:rFonts w:asciiTheme="minorHAnsi" w:hAnsiTheme="minorHAnsi" w:cstheme="minorHAnsi"/>
          <w:sz w:val="22"/>
          <w:szCs w:val="22"/>
        </w:rPr>
        <w:t xml:space="preserve">2.1. </w:t>
      </w:r>
      <w:bookmarkEnd w:id="4"/>
      <w:r w:rsidR="00905343" w:rsidRPr="006E2599">
        <w:rPr>
          <w:rFonts w:asciiTheme="minorHAnsi" w:hAnsiTheme="minorHAnsi" w:cstheme="minorHAnsi"/>
          <w:color w:val="000000"/>
          <w:sz w:val="22"/>
          <w:szCs w:val="22"/>
          <w:lang w:eastAsia="pl-PL"/>
        </w:rPr>
        <w:t>Przedmiotem zamówienia</w:t>
      </w:r>
      <w:r w:rsidR="00AF711E" w:rsidRPr="006E2599">
        <w:rPr>
          <w:rFonts w:asciiTheme="minorHAnsi" w:hAnsiTheme="minorHAnsi" w:cstheme="minorHAnsi"/>
          <w:color w:val="000000"/>
          <w:sz w:val="22"/>
          <w:szCs w:val="22"/>
          <w:lang w:eastAsia="pl-PL"/>
        </w:rPr>
        <w:t xml:space="preserve"> jest</w:t>
      </w:r>
      <w:r w:rsidR="00EE4D99" w:rsidRPr="006E2599">
        <w:rPr>
          <w:rFonts w:asciiTheme="minorHAnsi" w:hAnsiTheme="minorHAnsi" w:cstheme="minorHAnsi"/>
          <w:color w:val="000000"/>
          <w:sz w:val="22"/>
          <w:szCs w:val="22"/>
          <w:lang w:eastAsia="pl-PL"/>
        </w:rPr>
        <w:t xml:space="preserve"> </w:t>
      </w:r>
      <w:r w:rsidR="00901D7A" w:rsidRPr="006E2599">
        <w:rPr>
          <w:rFonts w:asciiTheme="minorHAnsi" w:hAnsiTheme="minorHAnsi" w:cstheme="minorHAnsi"/>
          <w:color w:val="000000"/>
          <w:sz w:val="22"/>
          <w:szCs w:val="22"/>
          <w:lang w:eastAsia="pl-PL"/>
        </w:rPr>
        <w:t xml:space="preserve"> </w:t>
      </w:r>
      <w:r w:rsidR="000077A0" w:rsidRPr="000077A0">
        <w:rPr>
          <w:rFonts w:asciiTheme="minorHAnsi" w:hAnsiTheme="minorHAnsi" w:cstheme="minorHAnsi"/>
          <w:color w:val="000000"/>
          <w:sz w:val="22"/>
          <w:szCs w:val="22"/>
          <w:lang w:eastAsia="pl-PL"/>
        </w:rPr>
        <w:t xml:space="preserve">dostawa i zakup nowego samochodu </w:t>
      </w:r>
      <w:r w:rsidR="00AD4EC5" w:rsidRPr="006E2599">
        <w:rPr>
          <w:rFonts w:asciiTheme="minorHAnsi" w:hAnsiTheme="minorHAnsi" w:cstheme="minorHAnsi"/>
          <w:color w:val="000000"/>
          <w:sz w:val="22"/>
          <w:szCs w:val="22"/>
          <w:lang w:eastAsia="pl-PL"/>
        </w:rPr>
        <w:t xml:space="preserve">dostawczego – wywrotki </w:t>
      </w:r>
      <w:r w:rsidR="000077A0">
        <w:rPr>
          <w:rFonts w:asciiTheme="minorHAnsi" w:hAnsiTheme="minorHAnsi" w:cstheme="minorHAnsi"/>
          <w:color w:val="000000"/>
          <w:sz w:val="22"/>
          <w:szCs w:val="22"/>
          <w:lang w:eastAsia="pl-PL"/>
        </w:rPr>
        <w:br/>
      </w:r>
      <w:r w:rsidR="00AD4EC5" w:rsidRPr="006E2599">
        <w:rPr>
          <w:rFonts w:asciiTheme="minorHAnsi" w:hAnsiTheme="minorHAnsi" w:cstheme="minorHAnsi"/>
          <w:color w:val="000000"/>
          <w:sz w:val="22"/>
          <w:szCs w:val="22"/>
          <w:lang w:eastAsia="pl-PL"/>
        </w:rPr>
        <w:t>do 3,5 t  przeznaczonego</w:t>
      </w:r>
      <w:r w:rsidR="003C624D">
        <w:rPr>
          <w:rFonts w:asciiTheme="minorHAnsi" w:hAnsiTheme="minorHAnsi" w:cstheme="minorHAnsi"/>
          <w:color w:val="000000"/>
          <w:sz w:val="22"/>
          <w:szCs w:val="22"/>
          <w:lang w:eastAsia="pl-PL"/>
        </w:rPr>
        <w:t xml:space="preserve"> </w:t>
      </w:r>
      <w:r w:rsidR="00AD4EC5" w:rsidRPr="006E2599">
        <w:rPr>
          <w:rFonts w:asciiTheme="minorHAnsi" w:hAnsiTheme="minorHAnsi" w:cstheme="minorHAnsi"/>
          <w:color w:val="000000"/>
          <w:sz w:val="22"/>
          <w:szCs w:val="22"/>
          <w:lang w:eastAsia="pl-PL"/>
        </w:rPr>
        <w:t xml:space="preserve">do utrzymania terenów zielonych i porządkowania przestrzeni publicznych </w:t>
      </w:r>
      <w:r w:rsidR="000077A0">
        <w:rPr>
          <w:rFonts w:asciiTheme="minorHAnsi" w:hAnsiTheme="minorHAnsi" w:cstheme="minorHAnsi"/>
          <w:color w:val="000000"/>
          <w:sz w:val="22"/>
          <w:szCs w:val="22"/>
          <w:lang w:eastAsia="pl-PL"/>
        </w:rPr>
        <w:br/>
      </w:r>
      <w:r w:rsidR="00AD4EC5" w:rsidRPr="006E2599">
        <w:rPr>
          <w:rFonts w:asciiTheme="minorHAnsi" w:hAnsiTheme="minorHAnsi" w:cstheme="minorHAnsi"/>
          <w:color w:val="000000"/>
          <w:sz w:val="22"/>
          <w:szCs w:val="22"/>
          <w:lang w:eastAsia="pl-PL"/>
        </w:rPr>
        <w:t>o następujących parametrach</w:t>
      </w:r>
      <w:r w:rsidR="00311473" w:rsidRPr="006E2599">
        <w:rPr>
          <w:rFonts w:asciiTheme="minorHAnsi" w:hAnsiTheme="minorHAnsi" w:cstheme="minorHAnsi"/>
          <w:sz w:val="22"/>
          <w:szCs w:val="22"/>
        </w:rPr>
        <w:t>:</w:t>
      </w:r>
    </w:p>
    <w:p w14:paraId="1A99EE97" w14:textId="0E707F3F" w:rsidR="000077A0" w:rsidRDefault="000077A0" w:rsidP="00AD4EC5">
      <w:pPr>
        <w:pStyle w:val="Akapitzlist"/>
        <w:numPr>
          <w:ilvl w:val="0"/>
          <w:numId w:val="35"/>
        </w:numPr>
        <w:spacing w:line="276" w:lineRule="auto"/>
        <w:ind w:left="426"/>
        <w:jc w:val="both"/>
        <w:rPr>
          <w:rFonts w:asciiTheme="minorHAnsi" w:hAnsiTheme="minorHAnsi" w:cstheme="minorHAnsi"/>
        </w:rPr>
      </w:pPr>
      <w:r>
        <w:rPr>
          <w:rFonts w:asciiTheme="minorHAnsi" w:hAnsiTheme="minorHAnsi" w:cstheme="minorHAnsi"/>
        </w:rPr>
        <w:t>f</w:t>
      </w:r>
      <w:r w:rsidRPr="000077A0">
        <w:rPr>
          <w:rFonts w:asciiTheme="minorHAnsi" w:hAnsiTheme="minorHAnsi" w:cstheme="minorHAnsi"/>
        </w:rPr>
        <w:t>abrycznie nowy, nieużywany, niepoddany</w:t>
      </w:r>
      <w:r w:rsidR="00C34B75">
        <w:rPr>
          <w:rFonts w:asciiTheme="minorHAnsi" w:hAnsiTheme="minorHAnsi" w:cstheme="minorHAnsi"/>
        </w:rPr>
        <w:t xml:space="preserve"> </w:t>
      </w:r>
      <w:r w:rsidRPr="000077A0">
        <w:rPr>
          <w:rFonts w:asciiTheme="minorHAnsi" w:hAnsiTheme="minorHAnsi" w:cstheme="minorHAnsi"/>
        </w:rPr>
        <w:t>jakimkolwiek</w:t>
      </w:r>
      <w:r w:rsidR="00C34B75">
        <w:rPr>
          <w:rFonts w:asciiTheme="minorHAnsi" w:hAnsiTheme="minorHAnsi" w:cstheme="minorHAnsi"/>
        </w:rPr>
        <w:t xml:space="preserve"> </w:t>
      </w:r>
      <w:r w:rsidRPr="000077A0">
        <w:rPr>
          <w:rFonts w:asciiTheme="minorHAnsi" w:hAnsiTheme="minorHAnsi" w:cstheme="minorHAnsi"/>
        </w:rPr>
        <w:t>naprawom,</w:t>
      </w:r>
      <w:r w:rsidR="00C34B75">
        <w:rPr>
          <w:rFonts w:asciiTheme="minorHAnsi" w:hAnsiTheme="minorHAnsi" w:cstheme="minorHAnsi"/>
        </w:rPr>
        <w:t xml:space="preserve"> </w:t>
      </w:r>
      <w:r w:rsidRPr="000077A0">
        <w:rPr>
          <w:rFonts w:asciiTheme="minorHAnsi" w:hAnsiTheme="minorHAnsi" w:cstheme="minorHAnsi"/>
        </w:rPr>
        <w:t>pełnowartościowy, kompletny, wolny od wad, w tym wad konstrukcyjnych, materiałowych, wykonawczych i prawnych, nie obciążony prawami osób trzecich, a także, że nie toczy się względem niego żadne postępowanie</w:t>
      </w:r>
      <w:r w:rsidR="00D32899">
        <w:rPr>
          <w:rFonts w:asciiTheme="minorHAnsi" w:hAnsiTheme="minorHAnsi" w:cstheme="minorHAnsi"/>
        </w:rPr>
        <w:t>;</w:t>
      </w:r>
    </w:p>
    <w:p w14:paraId="5B6B4F15" w14:textId="03E59BE2" w:rsidR="00AD4EC5" w:rsidRPr="006E2599" w:rsidRDefault="00AD4EC5" w:rsidP="00AD4EC5">
      <w:pPr>
        <w:pStyle w:val="Akapitzlist"/>
        <w:numPr>
          <w:ilvl w:val="0"/>
          <w:numId w:val="35"/>
        </w:numPr>
        <w:spacing w:line="276" w:lineRule="auto"/>
        <w:ind w:left="426"/>
        <w:jc w:val="both"/>
        <w:rPr>
          <w:rFonts w:asciiTheme="minorHAnsi" w:hAnsiTheme="minorHAnsi" w:cstheme="minorHAnsi"/>
        </w:rPr>
      </w:pPr>
      <w:r w:rsidRPr="006E2599">
        <w:rPr>
          <w:rFonts w:asciiTheme="minorHAnsi" w:hAnsiTheme="minorHAnsi" w:cstheme="minorHAnsi"/>
        </w:rPr>
        <w:t>rok produkcji: samochód nie może być starszy niż rocznik 202</w:t>
      </w:r>
      <w:r w:rsidR="000077A0">
        <w:rPr>
          <w:rFonts w:asciiTheme="minorHAnsi" w:hAnsiTheme="minorHAnsi" w:cstheme="minorHAnsi"/>
        </w:rPr>
        <w:t>5</w:t>
      </w:r>
      <w:r w:rsidRPr="006E2599">
        <w:rPr>
          <w:rFonts w:asciiTheme="minorHAnsi" w:hAnsiTheme="minorHAnsi" w:cstheme="minorHAnsi"/>
        </w:rPr>
        <w:t>;</w:t>
      </w:r>
    </w:p>
    <w:p w14:paraId="76B48B3D" w14:textId="77777777" w:rsidR="00E71A77" w:rsidRPr="006E2599" w:rsidRDefault="00AD4EC5" w:rsidP="007F5609">
      <w:pPr>
        <w:pStyle w:val="Akapitzlist"/>
        <w:numPr>
          <w:ilvl w:val="0"/>
          <w:numId w:val="35"/>
        </w:numPr>
        <w:spacing w:line="276" w:lineRule="auto"/>
        <w:ind w:left="426"/>
        <w:jc w:val="both"/>
        <w:rPr>
          <w:rFonts w:asciiTheme="minorHAnsi" w:hAnsiTheme="minorHAnsi" w:cstheme="minorHAnsi"/>
        </w:rPr>
      </w:pPr>
      <w:r w:rsidRPr="006E2599">
        <w:rPr>
          <w:rFonts w:asciiTheme="minorHAnsi" w:hAnsiTheme="minorHAnsi" w:cstheme="minorHAnsi"/>
        </w:rPr>
        <w:t>pojemność silnika: 1900 – 2200 cm3;</w:t>
      </w:r>
    </w:p>
    <w:p w14:paraId="4D88BFEC" w14:textId="77777777" w:rsidR="00E71A77" w:rsidRPr="006E2599" w:rsidRDefault="00AD4EC5" w:rsidP="00165A00">
      <w:pPr>
        <w:pStyle w:val="Akapitzlist"/>
        <w:numPr>
          <w:ilvl w:val="0"/>
          <w:numId w:val="35"/>
        </w:numPr>
        <w:spacing w:line="276" w:lineRule="auto"/>
        <w:ind w:left="426"/>
        <w:jc w:val="both"/>
        <w:rPr>
          <w:rFonts w:asciiTheme="minorHAnsi" w:hAnsiTheme="minorHAnsi" w:cstheme="minorHAnsi"/>
        </w:rPr>
      </w:pPr>
      <w:r w:rsidRPr="006E2599">
        <w:rPr>
          <w:rFonts w:asciiTheme="minorHAnsi" w:hAnsiTheme="minorHAnsi" w:cstheme="minorHAnsi"/>
        </w:rPr>
        <w:t>moc silnika: 140 – 170 KM;</w:t>
      </w:r>
    </w:p>
    <w:p w14:paraId="5CC00D81" w14:textId="77777777" w:rsidR="00E71A77" w:rsidRPr="006E2599" w:rsidRDefault="00AD4EC5" w:rsidP="00AD4EC5">
      <w:pPr>
        <w:pStyle w:val="Akapitzlist"/>
        <w:numPr>
          <w:ilvl w:val="0"/>
          <w:numId w:val="35"/>
        </w:numPr>
        <w:spacing w:line="276" w:lineRule="auto"/>
        <w:ind w:left="426"/>
        <w:jc w:val="both"/>
        <w:rPr>
          <w:rFonts w:asciiTheme="minorHAnsi" w:hAnsiTheme="minorHAnsi" w:cstheme="minorHAnsi"/>
        </w:rPr>
      </w:pPr>
      <w:r w:rsidRPr="006E2599">
        <w:rPr>
          <w:rFonts w:asciiTheme="minorHAnsi" w:hAnsiTheme="minorHAnsi" w:cstheme="minorHAnsi"/>
        </w:rPr>
        <w:t>samochód ma spełniać normy emisji spalin: Euro 6;</w:t>
      </w:r>
    </w:p>
    <w:p w14:paraId="46D09AEC" w14:textId="683CE9E3" w:rsidR="00E71A77" w:rsidRPr="006E2599" w:rsidRDefault="00AD4EC5" w:rsidP="00A301D5">
      <w:pPr>
        <w:pStyle w:val="Akapitzlist"/>
        <w:numPr>
          <w:ilvl w:val="0"/>
          <w:numId w:val="35"/>
        </w:numPr>
        <w:spacing w:line="276" w:lineRule="auto"/>
        <w:ind w:left="426"/>
        <w:jc w:val="both"/>
        <w:rPr>
          <w:rFonts w:asciiTheme="minorHAnsi" w:hAnsiTheme="minorHAnsi" w:cstheme="minorHAnsi"/>
        </w:rPr>
      </w:pPr>
      <w:r w:rsidRPr="006E2599">
        <w:rPr>
          <w:rFonts w:asciiTheme="minorHAnsi" w:hAnsiTheme="minorHAnsi" w:cstheme="minorHAnsi"/>
        </w:rPr>
        <w:t xml:space="preserve">udokumentowany przebieg: maksymalnie </w:t>
      </w:r>
      <w:r w:rsidR="000077A0">
        <w:rPr>
          <w:rFonts w:asciiTheme="minorHAnsi" w:hAnsiTheme="minorHAnsi" w:cstheme="minorHAnsi"/>
        </w:rPr>
        <w:t>5</w:t>
      </w:r>
      <w:r w:rsidRPr="006E2599">
        <w:rPr>
          <w:rFonts w:asciiTheme="minorHAnsi" w:hAnsiTheme="minorHAnsi" w:cstheme="minorHAnsi"/>
        </w:rPr>
        <w:t xml:space="preserve">0 km;  </w:t>
      </w:r>
    </w:p>
    <w:p w14:paraId="2BBC1BD5" w14:textId="77777777" w:rsidR="00E71A77" w:rsidRPr="006E2599" w:rsidRDefault="00AD4EC5" w:rsidP="001252BD">
      <w:pPr>
        <w:pStyle w:val="Akapitzlist"/>
        <w:numPr>
          <w:ilvl w:val="0"/>
          <w:numId w:val="35"/>
        </w:numPr>
        <w:spacing w:line="276" w:lineRule="auto"/>
        <w:ind w:left="426"/>
        <w:jc w:val="both"/>
        <w:rPr>
          <w:rFonts w:asciiTheme="minorHAnsi" w:hAnsiTheme="minorHAnsi" w:cstheme="minorHAnsi"/>
        </w:rPr>
      </w:pPr>
      <w:r w:rsidRPr="006E2599">
        <w:rPr>
          <w:rFonts w:asciiTheme="minorHAnsi" w:hAnsiTheme="minorHAnsi" w:cstheme="minorHAnsi"/>
        </w:rPr>
        <w:t>kolor karoserii: biały</w:t>
      </w:r>
      <w:r w:rsidR="00E71A77" w:rsidRPr="006E2599">
        <w:rPr>
          <w:rFonts w:asciiTheme="minorHAnsi" w:hAnsiTheme="minorHAnsi" w:cstheme="minorHAnsi"/>
        </w:rPr>
        <w:t xml:space="preserve"> lub</w:t>
      </w:r>
      <w:r w:rsidRPr="006E2599">
        <w:rPr>
          <w:rFonts w:asciiTheme="minorHAnsi" w:hAnsiTheme="minorHAnsi" w:cstheme="minorHAnsi"/>
        </w:rPr>
        <w:t xml:space="preserve"> srebrny lub niebieski;</w:t>
      </w:r>
    </w:p>
    <w:p w14:paraId="772870EA" w14:textId="4AE69EB3" w:rsidR="00E71A77" w:rsidRPr="006E2599" w:rsidRDefault="00AD4EC5" w:rsidP="00FF393B">
      <w:pPr>
        <w:pStyle w:val="Akapitzlist"/>
        <w:numPr>
          <w:ilvl w:val="0"/>
          <w:numId w:val="35"/>
        </w:numPr>
        <w:spacing w:line="276" w:lineRule="auto"/>
        <w:ind w:left="426"/>
        <w:jc w:val="both"/>
        <w:rPr>
          <w:rFonts w:asciiTheme="minorHAnsi" w:hAnsiTheme="minorHAnsi" w:cstheme="minorHAnsi"/>
        </w:rPr>
      </w:pPr>
      <w:r w:rsidRPr="006E2599">
        <w:rPr>
          <w:rFonts w:asciiTheme="minorHAnsi" w:hAnsiTheme="minorHAnsi" w:cstheme="minorHAnsi"/>
        </w:rPr>
        <w:t xml:space="preserve">samochód musi </w:t>
      </w:r>
      <w:r w:rsidR="00D2785A">
        <w:rPr>
          <w:rFonts w:asciiTheme="minorHAnsi" w:hAnsiTheme="minorHAnsi" w:cstheme="minorHAnsi"/>
        </w:rPr>
        <w:t>posiadać</w:t>
      </w:r>
      <w:r w:rsidR="00C34B75">
        <w:rPr>
          <w:rFonts w:asciiTheme="minorHAnsi" w:hAnsiTheme="minorHAnsi" w:cstheme="minorHAnsi"/>
        </w:rPr>
        <w:t xml:space="preserve"> </w:t>
      </w:r>
      <w:r w:rsidRPr="006E2599">
        <w:rPr>
          <w:rFonts w:asciiTheme="minorHAnsi" w:hAnsiTheme="minorHAnsi" w:cstheme="minorHAnsi"/>
        </w:rPr>
        <w:t>przygotowane wszystkie dokumenty do rejestracji w Polsce;</w:t>
      </w:r>
    </w:p>
    <w:p w14:paraId="59F6E47A" w14:textId="77777777" w:rsidR="00E71A77" w:rsidRPr="006E2599" w:rsidRDefault="00AD4EC5" w:rsidP="00175CAD">
      <w:pPr>
        <w:pStyle w:val="Akapitzlist"/>
        <w:numPr>
          <w:ilvl w:val="0"/>
          <w:numId w:val="35"/>
        </w:numPr>
        <w:spacing w:line="276" w:lineRule="auto"/>
        <w:ind w:left="426"/>
        <w:jc w:val="both"/>
        <w:rPr>
          <w:rFonts w:asciiTheme="minorHAnsi" w:hAnsiTheme="minorHAnsi" w:cstheme="minorHAnsi"/>
        </w:rPr>
      </w:pPr>
      <w:r w:rsidRPr="006E2599">
        <w:rPr>
          <w:rFonts w:asciiTheme="minorHAnsi" w:hAnsiTheme="minorHAnsi" w:cstheme="minorHAnsi"/>
        </w:rPr>
        <w:t>możliwość przewozu 6-lub 7 osób;</w:t>
      </w:r>
    </w:p>
    <w:p w14:paraId="5F71B663" w14:textId="77777777" w:rsidR="00E71A77" w:rsidRPr="006E2599" w:rsidRDefault="00AD4EC5" w:rsidP="00EF747C">
      <w:pPr>
        <w:pStyle w:val="Akapitzlist"/>
        <w:numPr>
          <w:ilvl w:val="0"/>
          <w:numId w:val="35"/>
        </w:numPr>
        <w:spacing w:line="276" w:lineRule="auto"/>
        <w:ind w:left="426"/>
        <w:jc w:val="both"/>
        <w:rPr>
          <w:rFonts w:asciiTheme="minorHAnsi" w:hAnsiTheme="minorHAnsi" w:cstheme="minorHAnsi"/>
        </w:rPr>
      </w:pPr>
      <w:r w:rsidRPr="006E2599">
        <w:rPr>
          <w:rFonts w:asciiTheme="minorHAnsi" w:hAnsiTheme="minorHAnsi" w:cstheme="minorHAnsi"/>
        </w:rPr>
        <w:t>dopuszczalna masa całkowita – do 3500 kg;</w:t>
      </w:r>
    </w:p>
    <w:p w14:paraId="35B1FE61" w14:textId="77777777" w:rsidR="00E71A77" w:rsidRPr="006E2599" w:rsidRDefault="00AD4EC5" w:rsidP="00D23011">
      <w:pPr>
        <w:pStyle w:val="Akapitzlist"/>
        <w:numPr>
          <w:ilvl w:val="0"/>
          <w:numId w:val="35"/>
        </w:numPr>
        <w:spacing w:line="276" w:lineRule="auto"/>
        <w:ind w:left="426"/>
        <w:jc w:val="both"/>
        <w:rPr>
          <w:rFonts w:asciiTheme="minorHAnsi" w:hAnsiTheme="minorHAnsi" w:cstheme="minorHAnsi"/>
        </w:rPr>
      </w:pPr>
      <w:r w:rsidRPr="006E2599">
        <w:rPr>
          <w:rFonts w:asciiTheme="minorHAnsi" w:hAnsiTheme="minorHAnsi" w:cstheme="minorHAnsi"/>
        </w:rPr>
        <w:t>rodzaj paliwa: olej napędowy;</w:t>
      </w:r>
    </w:p>
    <w:p w14:paraId="647B1BA8" w14:textId="77777777" w:rsidR="00844AC0" w:rsidRPr="006E2599" w:rsidRDefault="00AD4EC5" w:rsidP="00BC077A">
      <w:pPr>
        <w:pStyle w:val="Akapitzlist"/>
        <w:numPr>
          <w:ilvl w:val="0"/>
          <w:numId w:val="35"/>
        </w:numPr>
        <w:spacing w:line="276" w:lineRule="auto"/>
        <w:ind w:left="426"/>
        <w:jc w:val="both"/>
        <w:rPr>
          <w:rFonts w:asciiTheme="minorHAnsi" w:hAnsiTheme="minorHAnsi" w:cstheme="minorHAnsi"/>
        </w:rPr>
      </w:pPr>
      <w:r w:rsidRPr="006E2599">
        <w:rPr>
          <w:rFonts w:asciiTheme="minorHAnsi" w:hAnsiTheme="minorHAnsi" w:cstheme="minorHAnsi"/>
        </w:rPr>
        <w:t>wspomaganie układu kierowniczego;</w:t>
      </w:r>
    </w:p>
    <w:p w14:paraId="2035BDF8" w14:textId="77777777" w:rsidR="00844AC0" w:rsidRPr="006E2599" w:rsidRDefault="00AD4EC5" w:rsidP="00AD4EC5">
      <w:pPr>
        <w:pStyle w:val="Akapitzlist"/>
        <w:numPr>
          <w:ilvl w:val="0"/>
          <w:numId w:val="35"/>
        </w:numPr>
        <w:spacing w:line="276" w:lineRule="auto"/>
        <w:ind w:left="426"/>
        <w:jc w:val="both"/>
        <w:rPr>
          <w:rFonts w:asciiTheme="minorHAnsi" w:hAnsiTheme="minorHAnsi" w:cstheme="minorHAnsi"/>
        </w:rPr>
      </w:pPr>
      <w:r w:rsidRPr="006E2599">
        <w:rPr>
          <w:rFonts w:asciiTheme="minorHAnsi" w:hAnsiTheme="minorHAnsi" w:cstheme="minorHAnsi"/>
        </w:rPr>
        <w:t>skrzynia biegów: manualna;</w:t>
      </w:r>
    </w:p>
    <w:p w14:paraId="157E0792" w14:textId="34F77F6D" w:rsidR="00AD4EC5" w:rsidRPr="006E2599" w:rsidRDefault="00AD4EC5" w:rsidP="00AD4EC5">
      <w:pPr>
        <w:pStyle w:val="Akapitzlist"/>
        <w:numPr>
          <w:ilvl w:val="0"/>
          <w:numId w:val="35"/>
        </w:numPr>
        <w:spacing w:line="276" w:lineRule="auto"/>
        <w:ind w:left="426"/>
        <w:jc w:val="both"/>
        <w:rPr>
          <w:rFonts w:asciiTheme="minorHAnsi" w:hAnsiTheme="minorHAnsi" w:cstheme="minorHAnsi"/>
        </w:rPr>
      </w:pPr>
      <w:r w:rsidRPr="006E2599">
        <w:rPr>
          <w:rFonts w:asciiTheme="minorHAnsi" w:hAnsiTheme="minorHAnsi" w:cstheme="minorHAnsi"/>
        </w:rPr>
        <w:t>typ nadwozia: wywrotka</w:t>
      </w:r>
    </w:p>
    <w:p w14:paraId="438DC629" w14:textId="77777777" w:rsidR="00844AC0" w:rsidRPr="006E2599" w:rsidRDefault="00844AC0" w:rsidP="00FE00BB">
      <w:pPr>
        <w:pStyle w:val="Akapitzlist"/>
        <w:numPr>
          <w:ilvl w:val="0"/>
          <w:numId w:val="35"/>
        </w:numPr>
        <w:spacing w:line="276" w:lineRule="auto"/>
        <w:ind w:left="426"/>
        <w:jc w:val="both"/>
        <w:rPr>
          <w:rFonts w:asciiTheme="minorHAnsi" w:hAnsiTheme="minorHAnsi" w:cstheme="minorHAnsi"/>
        </w:rPr>
      </w:pPr>
      <w:r w:rsidRPr="006E2599">
        <w:rPr>
          <w:rFonts w:asciiTheme="minorHAnsi" w:hAnsiTheme="minorHAnsi" w:cstheme="minorHAnsi"/>
        </w:rPr>
        <w:t>wymiary wewnętrznej przestrzeni bagażowej: (dł. szer. wys.) min. 300 x 200 x 35 cm – max 350 x 220 x 50 cm;</w:t>
      </w:r>
    </w:p>
    <w:p w14:paraId="2AF98FBB" w14:textId="77777777" w:rsidR="00844AC0" w:rsidRPr="006E2599" w:rsidRDefault="00AD4EC5" w:rsidP="00FF158B">
      <w:pPr>
        <w:pStyle w:val="Akapitzlist"/>
        <w:numPr>
          <w:ilvl w:val="0"/>
          <w:numId w:val="35"/>
        </w:numPr>
        <w:spacing w:line="276" w:lineRule="auto"/>
        <w:ind w:left="426"/>
        <w:jc w:val="both"/>
        <w:rPr>
          <w:rFonts w:asciiTheme="minorHAnsi" w:hAnsiTheme="minorHAnsi" w:cstheme="minorHAnsi"/>
        </w:rPr>
      </w:pPr>
      <w:r w:rsidRPr="006E2599">
        <w:rPr>
          <w:rFonts w:asciiTheme="minorHAnsi" w:hAnsiTheme="minorHAnsi" w:cstheme="minorHAnsi"/>
        </w:rPr>
        <w:t>klimatyzacja;</w:t>
      </w:r>
    </w:p>
    <w:p w14:paraId="6533291E" w14:textId="77777777" w:rsidR="00844AC0" w:rsidRPr="006E2599" w:rsidRDefault="00AD4EC5" w:rsidP="002D3D46">
      <w:pPr>
        <w:pStyle w:val="Akapitzlist"/>
        <w:numPr>
          <w:ilvl w:val="0"/>
          <w:numId w:val="35"/>
        </w:numPr>
        <w:spacing w:line="276" w:lineRule="auto"/>
        <w:ind w:left="426"/>
        <w:jc w:val="both"/>
        <w:rPr>
          <w:rFonts w:asciiTheme="minorHAnsi" w:hAnsiTheme="minorHAnsi" w:cstheme="minorHAnsi"/>
        </w:rPr>
      </w:pPr>
      <w:r w:rsidRPr="006E2599">
        <w:rPr>
          <w:rFonts w:asciiTheme="minorHAnsi" w:hAnsiTheme="minorHAnsi" w:cstheme="minorHAnsi"/>
        </w:rPr>
        <w:t>ABS, ASR;</w:t>
      </w:r>
    </w:p>
    <w:p w14:paraId="24665CB8" w14:textId="77777777" w:rsidR="00844AC0" w:rsidRPr="006E2599" w:rsidRDefault="00AD4EC5" w:rsidP="00590384">
      <w:pPr>
        <w:pStyle w:val="Akapitzlist"/>
        <w:numPr>
          <w:ilvl w:val="0"/>
          <w:numId w:val="35"/>
        </w:numPr>
        <w:spacing w:line="276" w:lineRule="auto"/>
        <w:ind w:left="426"/>
        <w:jc w:val="both"/>
        <w:rPr>
          <w:rFonts w:asciiTheme="minorHAnsi" w:hAnsiTheme="minorHAnsi" w:cstheme="minorHAnsi"/>
        </w:rPr>
      </w:pPr>
      <w:proofErr w:type="spellStart"/>
      <w:r w:rsidRPr="006E2599">
        <w:rPr>
          <w:rFonts w:asciiTheme="minorHAnsi" w:hAnsiTheme="minorHAnsi" w:cstheme="minorHAnsi"/>
        </w:rPr>
        <w:t>immobillizer</w:t>
      </w:r>
      <w:proofErr w:type="spellEnd"/>
      <w:r w:rsidRPr="006E2599">
        <w:rPr>
          <w:rFonts w:asciiTheme="minorHAnsi" w:hAnsiTheme="minorHAnsi" w:cstheme="minorHAnsi"/>
        </w:rPr>
        <w:t>;</w:t>
      </w:r>
    </w:p>
    <w:p w14:paraId="658665CA" w14:textId="77777777" w:rsidR="00844AC0" w:rsidRPr="006E2599" w:rsidRDefault="00AD4EC5" w:rsidP="009B4F01">
      <w:pPr>
        <w:pStyle w:val="Akapitzlist"/>
        <w:numPr>
          <w:ilvl w:val="0"/>
          <w:numId w:val="35"/>
        </w:numPr>
        <w:spacing w:line="276" w:lineRule="auto"/>
        <w:ind w:left="426"/>
        <w:jc w:val="both"/>
        <w:rPr>
          <w:rFonts w:asciiTheme="minorHAnsi" w:hAnsiTheme="minorHAnsi" w:cstheme="minorHAnsi"/>
        </w:rPr>
      </w:pPr>
      <w:r w:rsidRPr="006E2599">
        <w:rPr>
          <w:rFonts w:asciiTheme="minorHAnsi" w:hAnsiTheme="minorHAnsi" w:cstheme="minorHAnsi"/>
        </w:rPr>
        <w:t>centralny zamek;</w:t>
      </w:r>
    </w:p>
    <w:p w14:paraId="16A8E1C1" w14:textId="77777777" w:rsidR="00844AC0" w:rsidRPr="006E2599" w:rsidRDefault="00AD4EC5" w:rsidP="00A63676">
      <w:pPr>
        <w:pStyle w:val="Akapitzlist"/>
        <w:numPr>
          <w:ilvl w:val="0"/>
          <w:numId w:val="35"/>
        </w:numPr>
        <w:spacing w:line="276" w:lineRule="auto"/>
        <w:ind w:left="426"/>
        <w:jc w:val="both"/>
        <w:rPr>
          <w:rFonts w:asciiTheme="minorHAnsi" w:hAnsiTheme="minorHAnsi" w:cstheme="minorHAnsi"/>
        </w:rPr>
      </w:pPr>
      <w:r w:rsidRPr="006E2599">
        <w:rPr>
          <w:rFonts w:asciiTheme="minorHAnsi" w:hAnsiTheme="minorHAnsi" w:cstheme="minorHAnsi"/>
        </w:rPr>
        <w:t>komputer pokładowy;</w:t>
      </w:r>
    </w:p>
    <w:p w14:paraId="5BB7C3FA" w14:textId="77777777" w:rsidR="00844AC0" w:rsidRPr="006E2599" w:rsidRDefault="00844AC0" w:rsidP="00A704F9">
      <w:pPr>
        <w:pStyle w:val="Akapitzlist"/>
        <w:numPr>
          <w:ilvl w:val="0"/>
          <w:numId w:val="35"/>
        </w:numPr>
        <w:spacing w:line="276" w:lineRule="auto"/>
        <w:ind w:left="426"/>
        <w:jc w:val="both"/>
        <w:rPr>
          <w:rFonts w:asciiTheme="minorHAnsi" w:hAnsiTheme="minorHAnsi" w:cstheme="minorHAnsi"/>
        </w:rPr>
      </w:pPr>
      <w:r w:rsidRPr="006E2599">
        <w:rPr>
          <w:rFonts w:asciiTheme="minorHAnsi" w:hAnsiTheme="minorHAnsi" w:cstheme="minorHAnsi"/>
        </w:rPr>
        <w:t>ESP (stabilizacja toru jazdy)</w:t>
      </w:r>
      <w:r w:rsidR="00AD4EC5" w:rsidRPr="006E2599">
        <w:rPr>
          <w:rFonts w:asciiTheme="minorHAnsi" w:hAnsiTheme="minorHAnsi" w:cstheme="minorHAnsi"/>
        </w:rPr>
        <w:t>;</w:t>
      </w:r>
    </w:p>
    <w:p w14:paraId="72042DFF" w14:textId="77777777" w:rsidR="00844AC0" w:rsidRPr="006E2599" w:rsidRDefault="00AD4EC5" w:rsidP="00904201">
      <w:pPr>
        <w:pStyle w:val="Akapitzlist"/>
        <w:numPr>
          <w:ilvl w:val="0"/>
          <w:numId w:val="35"/>
        </w:numPr>
        <w:spacing w:line="276" w:lineRule="auto"/>
        <w:ind w:left="426"/>
        <w:jc w:val="both"/>
        <w:rPr>
          <w:rFonts w:asciiTheme="minorHAnsi" w:hAnsiTheme="minorHAnsi" w:cstheme="minorHAnsi"/>
        </w:rPr>
      </w:pPr>
      <w:r w:rsidRPr="006E2599">
        <w:rPr>
          <w:rFonts w:asciiTheme="minorHAnsi" w:hAnsiTheme="minorHAnsi" w:cstheme="minorHAnsi"/>
        </w:rPr>
        <w:t>radio;</w:t>
      </w:r>
    </w:p>
    <w:p w14:paraId="7AA26E4F" w14:textId="77777777" w:rsidR="00844AC0" w:rsidRPr="006E2599" w:rsidRDefault="00AD4EC5" w:rsidP="00067010">
      <w:pPr>
        <w:pStyle w:val="Akapitzlist"/>
        <w:numPr>
          <w:ilvl w:val="0"/>
          <w:numId w:val="35"/>
        </w:numPr>
        <w:spacing w:line="276" w:lineRule="auto"/>
        <w:ind w:left="426"/>
        <w:jc w:val="both"/>
        <w:rPr>
          <w:rFonts w:asciiTheme="minorHAnsi" w:hAnsiTheme="minorHAnsi" w:cstheme="minorHAnsi"/>
        </w:rPr>
      </w:pPr>
      <w:r w:rsidRPr="006E2599">
        <w:rPr>
          <w:rFonts w:asciiTheme="minorHAnsi" w:hAnsiTheme="minorHAnsi" w:cstheme="minorHAnsi"/>
        </w:rPr>
        <w:t>elektryczne szyby;</w:t>
      </w:r>
    </w:p>
    <w:p w14:paraId="63099EBB" w14:textId="77777777" w:rsidR="00844AC0" w:rsidRPr="006E2599" w:rsidRDefault="00AD4EC5" w:rsidP="00AD4EC5">
      <w:pPr>
        <w:pStyle w:val="Akapitzlist"/>
        <w:numPr>
          <w:ilvl w:val="0"/>
          <w:numId w:val="35"/>
        </w:numPr>
        <w:spacing w:line="276" w:lineRule="auto"/>
        <w:ind w:left="426"/>
        <w:jc w:val="both"/>
        <w:rPr>
          <w:rFonts w:asciiTheme="minorHAnsi" w:hAnsiTheme="minorHAnsi" w:cstheme="minorHAnsi"/>
        </w:rPr>
      </w:pPr>
      <w:r w:rsidRPr="006E2599">
        <w:rPr>
          <w:rFonts w:asciiTheme="minorHAnsi" w:hAnsiTheme="minorHAnsi" w:cstheme="minorHAnsi"/>
        </w:rPr>
        <w:t>wyposażenie standardowe: podnośnik, klucz do kół, koło zapasowe;</w:t>
      </w:r>
    </w:p>
    <w:p w14:paraId="07EE10E2" w14:textId="77777777" w:rsidR="00E47B2A" w:rsidRPr="006E2599" w:rsidRDefault="00AD4EC5" w:rsidP="00AD4EC5">
      <w:pPr>
        <w:pStyle w:val="Akapitzlist"/>
        <w:numPr>
          <w:ilvl w:val="0"/>
          <w:numId w:val="35"/>
        </w:numPr>
        <w:spacing w:line="276" w:lineRule="auto"/>
        <w:ind w:left="426"/>
        <w:jc w:val="both"/>
        <w:rPr>
          <w:rFonts w:asciiTheme="minorHAnsi" w:hAnsiTheme="minorHAnsi" w:cstheme="minorHAnsi"/>
        </w:rPr>
      </w:pPr>
      <w:r w:rsidRPr="006E2599">
        <w:rPr>
          <w:rFonts w:asciiTheme="minorHAnsi" w:hAnsiTheme="minorHAnsi" w:cstheme="minorHAnsi"/>
        </w:rPr>
        <w:lastRenderedPageBreak/>
        <w:t>wyposażenie standardowe zgodnie z obowiązującymi przepisami drogowymi: gaśnica, trójkąt ostrzegawczy;</w:t>
      </w:r>
    </w:p>
    <w:p w14:paraId="15AD71C4" w14:textId="53FCF4BD" w:rsidR="00D32899" w:rsidRPr="00D32899" w:rsidRDefault="006E2599" w:rsidP="00D32899">
      <w:pPr>
        <w:spacing w:line="276" w:lineRule="auto"/>
        <w:ind w:left="66"/>
        <w:jc w:val="both"/>
        <w:rPr>
          <w:rFonts w:asciiTheme="minorHAnsi" w:hAnsiTheme="minorHAnsi" w:cstheme="minorHAnsi"/>
          <w:sz w:val="22"/>
          <w:szCs w:val="22"/>
        </w:rPr>
      </w:pPr>
      <w:r w:rsidRPr="00D314A2">
        <w:rPr>
          <w:rFonts w:asciiTheme="minorHAnsi" w:hAnsiTheme="minorHAnsi" w:cstheme="minorHAnsi"/>
          <w:sz w:val="22"/>
          <w:szCs w:val="22"/>
        </w:rPr>
        <w:t>2.</w:t>
      </w:r>
      <w:r w:rsidR="00D2785A">
        <w:rPr>
          <w:rFonts w:asciiTheme="minorHAnsi" w:hAnsiTheme="minorHAnsi" w:cstheme="minorHAnsi"/>
          <w:sz w:val="22"/>
          <w:szCs w:val="22"/>
        </w:rPr>
        <w:t>2</w:t>
      </w:r>
      <w:r w:rsidRPr="00D314A2">
        <w:rPr>
          <w:rFonts w:asciiTheme="minorHAnsi" w:hAnsiTheme="minorHAnsi" w:cstheme="minorHAnsi"/>
          <w:sz w:val="22"/>
          <w:szCs w:val="22"/>
        </w:rPr>
        <w:t xml:space="preserve">. </w:t>
      </w:r>
      <w:r w:rsidR="00D2785A" w:rsidRPr="00D2785A">
        <w:rPr>
          <w:rFonts w:asciiTheme="minorHAnsi" w:hAnsiTheme="minorHAnsi" w:cstheme="minorHAnsi"/>
          <w:sz w:val="22"/>
          <w:szCs w:val="22"/>
        </w:rPr>
        <w:t xml:space="preserve">Zamawiający wymaga by Wykonawca udzielił </w:t>
      </w:r>
      <w:r w:rsidR="00D2785A">
        <w:rPr>
          <w:rFonts w:asciiTheme="minorHAnsi" w:hAnsiTheme="minorHAnsi" w:cstheme="minorHAnsi"/>
          <w:sz w:val="22"/>
          <w:szCs w:val="22"/>
        </w:rPr>
        <w:t xml:space="preserve">36 </w:t>
      </w:r>
      <w:r w:rsidR="00D2785A" w:rsidRPr="00D2785A">
        <w:rPr>
          <w:rFonts w:asciiTheme="minorHAnsi" w:hAnsiTheme="minorHAnsi" w:cstheme="minorHAnsi"/>
          <w:sz w:val="22"/>
          <w:szCs w:val="22"/>
        </w:rPr>
        <w:t xml:space="preserve">miesięcznej </w:t>
      </w:r>
      <w:r w:rsidR="00D2785A">
        <w:rPr>
          <w:rFonts w:asciiTheme="minorHAnsi" w:hAnsiTheme="minorHAnsi" w:cstheme="minorHAnsi"/>
          <w:sz w:val="22"/>
          <w:szCs w:val="22"/>
        </w:rPr>
        <w:t>gwarancji</w:t>
      </w:r>
      <w:r w:rsidR="00D32899" w:rsidRPr="00D32899">
        <w:rPr>
          <w:rFonts w:asciiTheme="minorHAnsi" w:hAnsiTheme="minorHAnsi" w:cstheme="minorHAnsi"/>
          <w:sz w:val="22"/>
          <w:szCs w:val="22"/>
        </w:rPr>
        <w:t xml:space="preserve"> </w:t>
      </w:r>
      <w:r w:rsidR="00D2785A" w:rsidRPr="00D32899">
        <w:rPr>
          <w:rFonts w:asciiTheme="minorHAnsi" w:hAnsiTheme="minorHAnsi" w:cstheme="minorHAnsi"/>
          <w:sz w:val="22"/>
          <w:szCs w:val="22"/>
        </w:rPr>
        <w:t>produce</w:t>
      </w:r>
      <w:r w:rsidR="00D2785A">
        <w:rPr>
          <w:rFonts w:asciiTheme="minorHAnsi" w:hAnsiTheme="minorHAnsi" w:cstheme="minorHAnsi"/>
          <w:sz w:val="22"/>
          <w:szCs w:val="22"/>
        </w:rPr>
        <w:t>nta na dostarczony samochód w zakresie</w:t>
      </w:r>
      <w:r w:rsidR="00D32899" w:rsidRPr="00D32899">
        <w:rPr>
          <w:rFonts w:asciiTheme="minorHAnsi" w:hAnsiTheme="minorHAnsi" w:cstheme="minorHAnsi"/>
          <w:sz w:val="22"/>
          <w:szCs w:val="22"/>
        </w:rPr>
        <w:t>:</w:t>
      </w:r>
    </w:p>
    <w:p w14:paraId="39F22AD3" w14:textId="2C838F79" w:rsidR="00D32899" w:rsidRPr="00D32899" w:rsidRDefault="00D32899" w:rsidP="00D32899">
      <w:pPr>
        <w:spacing w:line="276" w:lineRule="auto"/>
        <w:ind w:left="66"/>
        <w:jc w:val="both"/>
        <w:rPr>
          <w:rFonts w:asciiTheme="minorHAnsi" w:hAnsiTheme="minorHAnsi" w:cstheme="minorHAnsi"/>
          <w:sz w:val="22"/>
          <w:szCs w:val="22"/>
        </w:rPr>
      </w:pPr>
      <w:r w:rsidRPr="00D32899">
        <w:rPr>
          <w:rFonts w:asciiTheme="minorHAnsi" w:hAnsiTheme="minorHAnsi" w:cstheme="minorHAnsi"/>
          <w:sz w:val="22"/>
          <w:szCs w:val="22"/>
        </w:rPr>
        <w:t>1) podzespoł</w:t>
      </w:r>
      <w:r w:rsidR="00D2785A">
        <w:rPr>
          <w:rFonts w:asciiTheme="minorHAnsi" w:hAnsiTheme="minorHAnsi" w:cstheme="minorHAnsi"/>
          <w:sz w:val="22"/>
          <w:szCs w:val="22"/>
        </w:rPr>
        <w:t>ów</w:t>
      </w:r>
      <w:r w:rsidRPr="00D32899">
        <w:rPr>
          <w:rFonts w:asciiTheme="minorHAnsi" w:hAnsiTheme="minorHAnsi" w:cstheme="minorHAnsi"/>
          <w:sz w:val="22"/>
          <w:szCs w:val="22"/>
        </w:rPr>
        <w:t xml:space="preserve"> mechaniczn</w:t>
      </w:r>
      <w:r w:rsidR="00D2785A">
        <w:rPr>
          <w:rFonts w:asciiTheme="minorHAnsi" w:hAnsiTheme="minorHAnsi" w:cstheme="minorHAnsi"/>
          <w:sz w:val="22"/>
          <w:szCs w:val="22"/>
        </w:rPr>
        <w:t>ych</w:t>
      </w:r>
      <w:r w:rsidRPr="00D32899">
        <w:rPr>
          <w:rFonts w:asciiTheme="minorHAnsi" w:hAnsiTheme="minorHAnsi" w:cstheme="minorHAnsi"/>
          <w:sz w:val="22"/>
          <w:szCs w:val="22"/>
        </w:rPr>
        <w:t>,</w:t>
      </w:r>
    </w:p>
    <w:p w14:paraId="1A61BCA6" w14:textId="33DFFA67" w:rsidR="00D32899" w:rsidRPr="00D32899" w:rsidRDefault="00D32899" w:rsidP="00D32899">
      <w:pPr>
        <w:spacing w:line="276" w:lineRule="auto"/>
        <w:ind w:left="66"/>
        <w:jc w:val="both"/>
        <w:rPr>
          <w:rFonts w:asciiTheme="minorHAnsi" w:hAnsiTheme="minorHAnsi" w:cstheme="minorHAnsi"/>
          <w:sz w:val="22"/>
          <w:szCs w:val="22"/>
        </w:rPr>
      </w:pPr>
      <w:r w:rsidRPr="00D32899">
        <w:rPr>
          <w:rFonts w:asciiTheme="minorHAnsi" w:hAnsiTheme="minorHAnsi" w:cstheme="minorHAnsi"/>
          <w:sz w:val="22"/>
          <w:szCs w:val="22"/>
        </w:rPr>
        <w:t>2) powłok</w:t>
      </w:r>
      <w:r w:rsidR="00D2785A">
        <w:rPr>
          <w:rFonts w:asciiTheme="minorHAnsi" w:hAnsiTheme="minorHAnsi" w:cstheme="minorHAnsi"/>
          <w:sz w:val="22"/>
          <w:szCs w:val="22"/>
        </w:rPr>
        <w:t>i</w:t>
      </w:r>
      <w:r w:rsidRPr="00D32899">
        <w:rPr>
          <w:rFonts w:asciiTheme="minorHAnsi" w:hAnsiTheme="minorHAnsi" w:cstheme="minorHAnsi"/>
          <w:sz w:val="22"/>
          <w:szCs w:val="22"/>
        </w:rPr>
        <w:t xml:space="preserve"> lakiernicz</w:t>
      </w:r>
      <w:r w:rsidR="00D2785A">
        <w:rPr>
          <w:rFonts w:asciiTheme="minorHAnsi" w:hAnsiTheme="minorHAnsi" w:cstheme="minorHAnsi"/>
          <w:sz w:val="22"/>
          <w:szCs w:val="22"/>
        </w:rPr>
        <w:t>ej</w:t>
      </w:r>
      <w:r w:rsidRPr="00D32899">
        <w:rPr>
          <w:rFonts w:asciiTheme="minorHAnsi" w:hAnsiTheme="minorHAnsi" w:cstheme="minorHAnsi"/>
          <w:sz w:val="22"/>
          <w:szCs w:val="22"/>
        </w:rPr>
        <w:t>,</w:t>
      </w:r>
    </w:p>
    <w:p w14:paraId="2C05EC5D" w14:textId="414D7F6B" w:rsidR="00D32899" w:rsidRDefault="00D32899" w:rsidP="00D32899">
      <w:pPr>
        <w:spacing w:line="276" w:lineRule="auto"/>
        <w:ind w:left="66"/>
        <w:jc w:val="both"/>
        <w:rPr>
          <w:rFonts w:asciiTheme="minorHAnsi" w:hAnsiTheme="minorHAnsi" w:cstheme="minorHAnsi"/>
          <w:sz w:val="22"/>
          <w:szCs w:val="22"/>
        </w:rPr>
      </w:pPr>
      <w:r w:rsidRPr="00D32899">
        <w:rPr>
          <w:rFonts w:asciiTheme="minorHAnsi" w:hAnsiTheme="minorHAnsi" w:cstheme="minorHAnsi"/>
          <w:sz w:val="22"/>
          <w:szCs w:val="22"/>
        </w:rPr>
        <w:t>3) perforacj</w:t>
      </w:r>
      <w:r w:rsidR="00D2785A">
        <w:rPr>
          <w:rFonts w:asciiTheme="minorHAnsi" w:hAnsiTheme="minorHAnsi" w:cstheme="minorHAnsi"/>
          <w:sz w:val="22"/>
          <w:szCs w:val="22"/>
        </w:rPr>
        <w:t>i</w:t>
      </w:r>
      <w:r w:rsidRPr="00D32899">
        <w:rPr>
          <w:rFonts w:asciiTheme="minorHAnsi" w:hAnsiTheme="minorHAnsi" w:cstheme="minorHAnsi"/>
          <w:sz w:val="22"/>
          <w:szCs w:val="22"/>
        </w:rPr>
        <w:t xml:space="preserve"> nadwozia</w:t>
      </w:r>
      <w:r>
        <w:rPr>
          <w:rFonts w:asciiTheme="minorHAnsi" w:hAnsiTheme="minorHAnsi" w:cstheme="minorHAnsi"/>
          <w:sz w:val="22"/>
          <w:szCs w:val="22"/>
        </w:rPr>
        <w:t>.</w:t>
      </w:r>
    </w:p>
    <w:p w14:paraId="7D24D040" w14:textId="52347D7E" w:rsidR="006E2599" w:rsidRDefault="006E2599" w:rsidP="00D32899">
      <w:pPr>
        <w:spacing w:line="276" w:lineRule="auto"/>
        <w:ind w:left="66"/>
        <w:jc w:val="both"/>
        <w:rPr>
          <w:rFonts w:asciiTheme="minorHAnsi" w:hAnsiTheme="minorHAnsi" w:cstheme="minorHAnsi"/>
        </w:rPr>
      </w:pPr>
      <w:r w:rsidRPr="00D314A2">
        <w:rPr>
          <w:rFonts w:asciiTheme="minorHAnsi" w:hAnsiTheme="minorHAnsi" w:cstheme="minorHAnsi"/>
          <w:sz w:val="22"/>
          <w:szCs w:val="22"/>
        </w:rPr>
        <w:t>2.</w:t>
      </w:r>
      <w:r w:rsidR="00D2785A">
        <w:rPr>
          <w:rFonts w:asciiTheme="minorHAnsi" w:hAnsiTheme="minorHAnsi" w:cstheme="minorHAnsi"/>
          <w:sz w:val="22"/>
          <w:szCs w:val="22"/>
        </w:rPr>
        <w:t>3</w:t>
      </w:r>
      <w:r w:rsidRPr="00D314A2">
        <w:rPr>
          <w:rFonts w:asciiTheme="minorHAnsi" w:hAnsiTheme="minorHAnsi" w:cstheme="minorHAnsi"/>
          <w:sz w:val="22"/>
          <w:szCs w:val="22"/>
        </w:rPr>
        <w:t xml:space="preserve">. </w:t>
      </w:r>
      <w:r w:rsidR="00D32899">
        <w:rPr>
          <w:rFonts w:asciiTheme="minorHAnsi" w:hAnsiTheme="minorHAnsi" w:cstheme="minorHAnsi"/>
          <w:sz w:val="22"/>
          <w:szCs w:val="22"/>
        </w:rPr>
        <w:t>Wykonawca</w:t>
      </w:r>
      <w:r w:rsidR="00331D89">
        <w:rPr>
          <w:rFonts w:asciiTheme="minorHAnsi" w:hAnsiTheme="minorHAnsi" w:cstheme="minorHAnsi"/>
          <w:sz w:val="22"/>
          <w:szCs w:val="22"/>
        </w:rPr>
        <w:t xml:space="preserve"> </w:t>
      </w:r>
      <w:r w:rsidR="00AD4EC5" w:rsidRPr="00D314A2">
        <w:rPr>
          <w:rFonts w:asciiTheme="minorHAnsi" w:hAnsiTheme="minorHAnsi" w:cstheme="minorHAnsi"/>
          <w:sz w:val="22"/>
          <w:szCs w:val="22"/>
        </w:rPr>
        <w:t xml:space="preserve">wraz z ofertą winien dołączyć min. 5 zdjęć proponowanego pojazdu: co najmniej:  </w:t>
      </w:r>
      <w:r w:rsidR="00305878">
        <w:rPr>
          <w:rFonts w:asciiTheme="minorHAnsi" w:hAnsiTheme="minorHAnsi" w:cstheme="minorHAnsi"/>
          <w:sz w:val="22"/>
          <w:szCs w:val="22"/>
        </w:rPr>
        <w:br/>
      </w:r>
      <w:r w:rsidR="00AD4EC5" w:rsidRPr="00D314A2">
        <w:rPr>
          <w:rFonts w:asciiTheme="minorHAnsi" w:hAnsiTheme="minorHAnsi" w:cstheme="minorHAnsi"/>
          <w:sz w:val="22"/>
          <w:szCs w:val="22"/>
        </w:rPr>
        <w:t xml:space="preserve">od czoła pojazdu, tył pojazdu, lewej i prawej strony, wnętrza pojazdu lub wskazać link strony internetowej, na której </w:t>
      </w:r>
      <w:r w:rsidR="00AD4EC5" w:rsidRPr="006E2599">
        <w:rPr>
          <w:rFonts w:asciiTheme="minorHAnsi" w:hAnsiTheme="minorHAnsi" w:cstheme="minorHAnsi"/>
        </w:rPr>
        <w:t>Zamawiający będzie mógł zobaczyć proponowany pojazd.</w:t>
      </w:r>
    </w:p>
    <w:p w14:paraId="69B334D3" w14:textId="77777777" w:rsidR="00D2785A" w:rsidRPr="006E2599" w:rsidRDefault="00D2785A" w:rsidP="00D32899">
      <w:pPr>
        <w:spacing w:line="276" w:lineRule="auto"/>
        <w:ind w:left="66"/>
        <w:jc w:val="both"/>
        <w:rPr>
          <w:rFonts w:asciiTheme="minorHAnsi" w:hAnsiTheme="minorHAnsi" w:cstheme="minorHAnsi"/>
        </w:rPr>
      </w:pPr>
    </w:p>
    <w:p w14:paraId="4FBAF509" w14:textId="7AF3FC59" w:rsidR="006A02EA" w:rsidRPr="006E2599" w:rsidRDefault="006A02EA" w:rsidP="006E2599">
      <w:pPr>
        <w:pStyle w:val="Akapitzlist"/>
        <w:spacing w:after="0" w:line="276" w:lineRule="auto"/>
        <w:ind w:left="66"/>
        <w:jc w:val="both"/>
        <w:rPr>
          <w:rFonts w:asciiTheme="minorHAnsi" w:hAnsiTheme="minorHAnsi" w:cstheme="minorHAnsi"/>
        </w:rPr>
      </w:pPr>
      <w:r w:rsidRPr="006E2599">
        <w:rPr>
          <w:rFonts w:asciiTheme="minorHAnsi" w:hAnsiTheme="minorHAnsi" w:cstheme="minorHAnsi"/>
          <w:b/>
        </w:rPr>
        <w:t>3.</w:t>
      </w:r>
      <w:r w:rsidR="001024FB" w:rsidRPr="006E2599">
        <w:rPr>
          <w:rFonts w:asciiTheme="minorHAnsi" w:hAnsiTheme="minorHAnsi" w:cstheme="minorHAnsi"/>
          <w:b/>
        </w:rPr>
        <w:t xml:space="preserve"> </w:t>
      </w:r>
      <w:r w:rsidRPr="006E2599">
        <w:rPr>
          <w:rFonts w:asciiTheme="minorHAnsi" w:hAnsiTheme="minorHAnsi" w:cstheme="minorHAnsi"/>
          <w:b/>
        </w:rPr>
        <w:t xml:space="preserve">Rodzaje i opis kryteriów, którymi Zamawiający będzie się kierował  przy wyborze oferty, wraz </w:t>
      </w:r>
      <w:r w:rsidR="001024FB" w:rsidRPr="006E2599">
        <w:rPr>
          <w:rFonts w:asciiTheme="minorHAnsi" w:hAnsiTheme="minorHAnsi" w:cstheme="minorHAnsi"/>
          <w:b/>
        </w:rPr>
        <w:br/>
      </w:r>
      <w:r w:rsidRPr="006E2599">
        <w:rPr>
          <w:rFonts w:asciiTheme="minorHAnsi" w:hAnsiTheme="minorHAnsi" w:cstheme="minorHAnsi"/>
          <w:b/>
        </w:rPr>
        <w:t>z podaniem znaczenia tych kryteriów i sposobu oceny ofert oraz opis sposobu obliczenia ceny.</w:t>
      </w:r>
    </w:p>
    <w:p w14:paraId="52574B56" w14:textId="77777777" w:rsidR="006A02EA" w:rsidRPr="006E2599" w:rsidRDefault="000D0A28" w:rsidP="006E2599">
      <w:pPr>
        <w:jc w:val="both"/>
        <w:rPr>
          <w:rFonts w:asciiTheme="minorHAnsi" w:hAnsiTheme="minorHAnsi" w:cstheme="minorHAnsi"/>
          <w:sz w:val="22"/>
          <w:szCs w:val="22"/>
        </w:rPr>
      </w:pPr>
      <w:r w:rsidRPr="006E2599">
        <w:rPr>
          <w:rFonts w:asciiTheme="minorHAnsi" w:hAnsiTheme="minorHAnsi" w:cstheme="minorHAnsi"/>
          <w:sz w:val="22"/>
          <w:szCs w:val="22"/>
        </w:rPr>
        <w:t>3.1.W cenę ofert</w:t>
      </w:r>
      <w:r w:rsidR="001A36F2" w:rsidRPr="006E2599">
        <w:rPr>
          <w:rFonts w:asciiTheme="minorHAnsi" w:hAnsiTheme="minorHAnsi" w:cstheme="minorHAnsi"/>
          <w:sz w:val="22"/>
          <w:szCs w:val="22"/>
        </w:rPr>
        <w:t>y</w:t>
      </w:r>
      <w:r w:rsidR="00DC4F95" w:rsidRPr="006E2599">
        <w:rPr>
          <w:rFonts w:asciiTheme="minorHAnsi" w:hAnsiTheme="minorHAnsi" w:cstheme="minorHAnsi"/>
          <w:sz w:val="22"/>
          <w:szCs w:val="22"/>
        </w:rPr>
        <w:t xml:space="preserve"> </w:t>
      </w:r>
      <w:r w:rsidR="006A02EA" w:rsidRPr="006E2599">
        <w:rPr>
          <w:rFonts w:asciiTheme="minorHAnsi" w:hAnsiTheme="minorHAnsi" w:cstheme="minorHAnsi"/>
          <w:sz w:val="22"/>
          <w:szCs w:val="22"/>
        </w:rPr>
        <w:t xml:space="preserve"> należy wliczyć:</w:t>
      </w:r>
    </w:p>
    <w:p w14:paraId="79F1FFC0" w14:textId="35E7A6EA" w:rsidR="006A02EA" w:rsidRPr="006E2599" w:rsidRDefault="006A02EA" w:rsidP="006E2599">
      <w:pPr>
        <w:jc w:val="both"/>
        <w:rPr>
          <w:rFonts w:asciiTheme="minorHAnsi" w:hAnsiTheme="minorHAnsi" w:cstheme="minorHAnsi"/>
          <w:sz w:val="22"/>
          <w:szCs w:val="22"/>
        </w:rPr>
      </w:pPr>
      <w:r w:rsidRPr="006E2599">
        <w:rPr>
          <w:rFonts w:asciiTheme="minorHAnsi" w:hAnsiTheme="minorHAnsi" w:cstheme="minorHAnsi"/>
          <w:sz w:val="22"/>
          <w:szCs w:val="22"/>
        </w:rPr>
        <w:t>a) wartość</w:t>
      </w:r>
      <w:r w:rsidR="00D314A2">
        <w:rPr>
          <w:rFonts w:asciiTheme="minorHAnsi" w:hAnsiTheme="minorHAnsi" w:cstheme="minorHAnsi"/>
          <w:sz w:val="22"/>
          <w:szCs w:val="22"/>
        </w:rPr>
        <w:t xml:space="preserve"> zakupu</w:t>
      </w:r>
      <w:r w:rsidRPr="006E2599">
        <w:rPr>
          <w:rFonts w:asciiTheme="minorHAnsi" w:hAnsiTheme="minorHAnsi" w:cstheme="minorHAnsi"/>
          <w:sz w:val="22"/>
          <w:szCs w:val="22"/>
        </w:rPr>
        <w:t xml:space="preserve"> określoną w oparciu o przedmiot zamówienia,</w:t>
      </w:r>
    </w:p>
    <w:p w14:paraId="53ED5CF7" w14:textId="77777777" w:rsidR="006A02EA" w:rsidRPr="006E2599" w:rsidRDefault="006A02EA" w:rsidP="006E2599">
      <w:pPr>
        <w:jc w:val="both"/>
        <w:rPr>
          <w:rFonts w:asciiTheme="minorHAnsi" w:hAnsiTheme="minorHAnsi" w:cstheme="minorHAnsi"/>
          <w:sz w:val="22"/>
          <w:szCs w:val="22"/>
        </w:rPr>
      </w:pPr>
      <w:r w:rsidRPr="006E2599">
        <w:rPr>
          <w:rFonts w:asciiTheme="minorHAnsi" w:hAnsiTheme="minorHAnsi" w:cstheme="minorHAnsi"/>
          <w:sz w:val="22"/>
          <w:szCs w:val="22"/>
        </w:rPr>
        <w:t>b) obowiązujący</w:t>
      </w:r>
      <w:r w:rsidR="00690169" w:rsidRPr="006E2599">
        <w:rPr>
          <w:rFonts w:asciiTheme="minorHAnsi" w:hAnsiTheme="minorHAnsi" w:cstheme="minorHAnsi"/>
          <w:sz w:val="22"/>
          <w:szCs w:val="22"/>
        </w:rPr>
        <w:t xml:space="preserve"> podatek od towarów i usług VAT,</w:t>
      </w:r>
    </w:p>
    <w:p w14:paraId="54143F14" w14:textId="77777777" w:rsidR="006A02EA" w:rsidRPr="006E2599" w:rsidRDefault="006A02EA" w:rsidP="006E2599">
      <w:pPr>
        <w:jc w:val="both"/>
        <w:rPr>
          <w:rFonts w:asciiTheme="minorHAnsi" w:hAnsiTheme="minorHAnsi" w:cstheme="minorHAnsi"/>
          <w:sz w:val="22"/>
          <w:szCs w:val="22"/>
        </w:rPr>
      </w:pPr>
      <w:r w:rsidRPr="006E2599">
        <w:rPr>
          <w:rFonts w:asciiTheme="minorHAnsi" w:hAnsiTheme="minorHAnsi" w:cstheme="minorHAnsi"/>
          <w:sz w:val="22"/>
          <w:szCs w:val="22"/>
        </w:rPr>
        <w:t>c) cena powinna być wyrażona cyfrowo i słownie.</w:t>
      </w:r>
    </w:p>
    <w:p w14:paraId="27C4C9D1" w14:textId="51482E17" w:rsidR="006A02EA" w:rsidRPr="006E2599" w:rsidRDefault="006A02EA" w:rsidP="006A02EA">
      <w:pPr>
        <w:jc w:val="both"/>
        <w:rPr>
          <w:rFonts w:asciiTheme="minorHAnsi" w:hAnsiTheme="minorHAnsi" w:cstheme="minorHAnsi"/>
          <w:sz w:val="22"/>
          <w:szCs w:val="22"/>
        </w:rPr>
      </w:pPr>
      <w:r w:rsidRPr="006E2599">
        <w:rPr>
          <w:rFonts w:asciiTheme="minorHAnsi" w:hAnsiTheme="minorHAnsi" w:cstheme="minorHAnsi"/>
          <w:sz w:val="22"/>
          <w:szCs w:val="22"/>
        </w:rPr>
        <w:t xml:space="preserve">3.2. Cena podana przez </w:t>
      </w:r>
      <w:r w:rsidR="00D32899">
        <w:rPr>
          <w:rFonts w:asciiTheme="minorHAnsi" w:hAnsiTheme="minorHAnsi" w:cstheme="minorHAnsi"/>
          <w:sz w:val="22"/>
          <w:szCs w:val="22"/>
        </w:rPr>
        <w:t>Wykonawcę</w:t>
      </w:r>
      <w:r w:rsidRPr="006E2599">
        <w:rPr>
          <w:rFonts w:asciiTheme="minorHAnsi" w:hAnsiTheme="minorHAnsi" w:cstheme="minorHAnsi"/>
          <w:sz w:val="22"/>
          <w:szCs w:val="22"/>
        </w:rPr>
        <w:t xml:space="preserve"> jest obowiązująca przez okres umowy i nie będzie podlegała zmianie.</w:t>
      </w:r>
    </w:p>
    <w:p w14:paraId="437F31D0" w14:textId="77777777" w:rsidR="006A02EA" w:rsidRPr="006E2599" w:rsidRDefault="006A02EA" w:rsidP="006A02EA">
      <w:pPr>
        <w:jc w:val="both"/>
        <w:rPr>
          <w:rFonts w:asciiTheme="minorHAnsi" w:hAnsiTheme="minorHAnsi" w:cstheme="minorHAnsi"/>
          <w:sz w:val="22"/>
          <w:szCs w:val="22"/>
        </w:rPr>
      </w:pPr>
      <w:r w:rsidRPr="006E2599">
        <w:rPr>
          <w:rFonts w:asciiTheme="minorHAnsi" w:hAnsiTheme="minorHAnsi" w:cstheme="minorHAnsi"/>
          <w:sz w:val="22"/>
          <w:szCs w:val="22"/>
        </w:rPr>
        <w:t>Przy wyborze ofert Zamawiający będzie się kierował następującymi kryteriami:</w:t>
      </w:r>
    </w:p>
    <w:p w14:paraId="01A6DF12" w14:textId="77777777" w:rsidR="006A02EA" w:rsidRPr="006E2599" w:rsidRDefault="006A02EA" w:rsidP="006A02EA">
      <w:pPr>
        <w:jc w:val="both"/>
        <w:rPr>
          <w:rFonts w:asciiTheme="minorHAnsi" w:hAnsiTheme="minorHAnsi" w:cstheme="minorHAnsi"/>
          <w:b/>
          <w:sz w:val="22"/>
          <w:szCs w:val="22"/>
        </w:rPr>
      </w:pPr>
      <w:r w:rsidRPr="006E2599">
        <w:rPr>
          <w:rFonts w:asciiTheme="minorHAnsi" w:hAnsiTheme="minorHAnsi" w:cstheme="minorHAnsi"/>
          <w:sz w:val="22"/>
          <w:szCs w:val="22"/>
        </w:rPr>
        <w:t>kryterium</w:t>
      </w:r>
      <w:r w:rsidRPr="006E2599">
        <w:rPr>
          <w:rFonts w:asciiTheme="minorHAnsi" w:hAnsiTheme="minorHAnsi" w:cstheme="minorHAnsi"/>
          <w:b/>
          <w:sz w:val="22"/>
          <w:szCs w:val="22"/>
        </w:rPr>
        <w:t>: cena -   100 %</w:t>
      </w:r>
    </w:p>
    <w:p w14:paraId="79C8553B" w14:textId="7B1B5CAE" w:rsidR="004120B9" w:rsidRPr="006E2599" w:rsidRDefault="00381CF1" w:rsidP="004120B9">
      <w:pPr>
        <w:jc w:val="both"/>
        <w:rPr>
          <w:rFonts w:asciiTheme="minorHAnsi" w:hAnsiTheme="minorHAnsi" w:cstheme="minorHAnsi"/>
          <w:sz w:val="22"/>
          <w:szCs w:val="22"/>
        </w:rPr>
      </w:pPr>
      <w:r w:rsidRPr="006E2599">
        <w:rPr>
          <w:rFonts w:asciiTheme="minorHAnsi" w:hAnsiTheme="minorHAnsi" w:cstheme="minorHAnsi"/>
          <w:sz w:val="22"/>
          <w:szCs w:val="22"/>
        </w:rPr>
        <w:t>3.3.</w:t>
      </w:r>
      <w:r w:rsidR="001024FB" w:rsidRPr="006E2599">
        <w:rPr>
          <w:rFonts w:asciiTheme="minorHAnsi" w:hAnsiTheme="minorHAnsi" w:cstheme="minorHAnsi"/>
          <w:sz w:val="22"/>
          <w:szCs w:val="22"/>
        </w:rPr>
        <w:t xml:space="preserve"> </w:t>
      </w:r>
      <w:r w:rsidRPr="006E2599">
        <w:rPr>
          <w:rFonts w:asciiTheme="minorHAnsi" w:hAnsiTheme="minorHAnsi" w:cstheme="minorHAnsi"/>
          <w:sz w:val="22"/>
          <w:szCs w:val="22"/>
        </w:rPr>
        <w:t xml:space="preserve">Zamawiający wybierze ofertę cenową odpowiadającą postawionym przez niego wymogom </w:t>
      </w:r>
      <w:r w:rsidR="00527610">
        <w:rPr>
          <w:rFonts w:asciiTheme="minorHAnsi" w:hAnsiTheme="minorHAnsi" w:cstheme="minorHAnsi"/>
          <w:sz w:val="22"/>
          <w:szCs w:val="22"/>
        </w:rPr>
        <w:br/>
      </w:r>
      <w:r w:rsidRPr="006E2599">
        <w:rPr>
          <w:rFonts w:asciiTheme="minorHAnsi" w:hAnsiTheme="minorHAnsi" w:cstheme="minorHAnsi"/>
          <w:sz w:val="22"/>
          <w:szCs w:val="22"/>
        </w:rPr>
        <w:t>i o najniższej cenie.</w:t>
      </w:r>
      <w:r w:rsidR="000D0A28" w:rsidRPr="006E2599">
        <w:rPr>
          <w:rFonts w:asciiTheme="minorHAnsi" w:hAnsiTheme="minorHAnsi" w:cstheme="minorHAnsi"/>
          <w:sz w:val="22"/>
          <w:szCs w:val="22"/>
        </w:rPr>
        <w:t xml:space="preserve"> </w:t>
      </w:r>
      <w:r w:rsidR="00D32899">
        <w:rPr>
          <w:rFonts w:asciiTheme="minorHAnsi" w:hAnsiTheme="minorHAnsi" w:cstheme="minorHAnsi"/>
          <w:sz w:val="22"/>
          <w:szCs w:val="22"/>
        </w:rPr>
        <w:t>Wykonawc</w:t>
      </w:r>
      <w:r w:rsidR="008201CA">
        <w:rPr>
          <w:rFonts w:asciiTheme="minorHAnsi" w:hAnsiTheme="minorHAnsi" w:cstheme="minorHAnsi"/>
          <w:sz w:val="22"/>
          <w:szCs w:val="22"/>
        </w:rPr>
        <w:t>a</w:t>
      </w:r>
      <w:r w:rsidR="00D314A2">
        <w:rPr>
          <w:rFonts w:asciiTheme="minorHAnsi" w:hAnsiTheme="minorHAnsi" w:cstheme="minorHAnsi"/>
          <w:sz w:val="22"/>
          <w:szCs w:val="22"/>
        </w:rPr>
        <w:t xml:space="preserve"> </w:t>
      </w:r>
      <w:r w:rsidR="00B019D0" w:rsidRPr="006E2599">
        <w:rPr>
          <w:rFonts w:asciiTheme="minorHAnsi" w:hAnsiTheme="minorHAnsi" w:cstheme="minorHAnsi"/>
          <w:sz w:val="22"/>
          <w:szCs w:val="22"/>
        </w:rPr>
        <w:t xml:space="preserve">może złożyć </w:t>
      </w:r>
      <w:r w:rsidR="0054341D" w:rsidRPr="006E2599">
        <w:rPr>
          <w:rFonts w:asciiTheme="minorHAnsi" w:hAnsiTheme="minorHAnsi" w:cstheme="minorHAnsi"/>
          <w:sz w:val="22"/>
          <w:szCs w:val="22"/>
        </w:rPr>
        <w:t>tylko</w:t>
      </w:r>
      <w:r w:rsidR="000D0A28" w:rsidRPr="006E2599">
        <w:rPr>
          <w:rFonts w:asciiTheme="minorHAnsi" w:hAnsiTheme="minorHAnsi" w:cstheme="minorHAnsi"/>
          <w:sz w:val="22"/>
          <w:szCs w:val="22"/>
        </w:rPr>
        <w:t xml:space="preserve"> </w:t>
      </w:r>
      <w:r w:rsidR="00B019D0" w:rsidRPr="006E2599">
        <w:rPr>
          <w:rFonts w:asciiTheme="minorHAnsi" w:hAnsiTheme="minorHAnsi" w:cstheme="minorHAnsi"/>
          <w:sz w:val="22"/>
          <w:szCs w:val="22"/>
        </w:rPr>
        <w:t xml:space="preserve">jedną </w:t>
      </w:r>
      <w:r w:rsidR="00533916" w:rsidRPr="006E2599">
        <w:rPr>
          <w:rFonts w:asciiTheme="minorHAnsi" w:hAnsiTheme="minorHAnsi" w:cstheme="minorHAnsi"/>
          <w:sz w:val="22"/>
          <w:szCs w:val="22"/>
        </w:rPr>
        <w:t>ofertę.</w:t>
      </w:r>
    </w:p>
    <w:p w14:paraId="157AB245" w14:textId="454E2E42" w:rsidR="00604B54" w:rsidRDefault="00381CF1" w:rsidP="006C5DD5">
      <w:pPr>
        <w:rPr>
          <w:rFonts w:asciiTheme="minorHAnsi" w:hAnsiTheme="minorHAnsi" w:cstheme="minorHAnsi"/>
          <w:sz w:val="22"/>
          <w:szCs w:val="22"/>
        </w:rPr>
      </w:pPr>
      <w:r w:rsidRPr="006E2599">
        <w:rPr>
          <w:rFonts w:asciiTheme="minorHAnsi" w:hAnsiTheme="minorHAnsi" w:cstheme="minorHAnsi"/>
          <w:sz w:val="22"/>
          <w:szCs w:val="22"/>
        </w:rPr>
        <w:t>3.4</w:t>
      </w:r>
      <w:r w:rsidR="006868BD" w:rsidRPr="006E2599">
        <w:rPr>
          <w:rFonts w:asciiTheme="minorHAnsi" w:hAnsiTheme="minorHAnsi" w:cstheme="minorHAnsi"/>
          <w:sz w:val="22"/>
          <w:szCs w:val="22"/>
        </w:rPr>
        <w:t>.</w:t>
      </w:r>
      <w:r w:rsidR="001024FB" w:rsidRPr="006E2599">
        <w:rPr>
          <w:rFonts w:asciiTheme="minorHAnsi" w:hAnsiTheme="minorHAnsi" w:cstheme="minorHAnsi"/>
          <w:sz w:val="22"/>
          <w:szCs w:val="22"/>
        </w:rPr>
        <w:t xml:space="preserve"> </w:t>
      </w:r>
      <w:r w:rsidR="00FA38DE" w:rsidRPr="006E2599">
        <w:rPr>
          <w:rFonts w:asciiTheme="minorHAnsi" w:hAnsiTheme="minorHAnsi" w:cstheme="minorHAnsi"/>
          <w:sz w:val="22"/>
          <w:szCs w:val="22"/>
        </w:rPr>
        <w:t xml:space="preserve">Z wybranym </w:t>
      </w:r>
      <w:r w:rsidR="008201CA">
        <w:rPr>
          <w:rFonts w:asciiTheme="minorHAnsi" w:hAnsiTheme="minorHAnsi" w:cstheme="minorHAnsi"/>
          <w:sz w:val="22"/>
          <w:szCs w:val="22"/>
        </w:rPr>
        <w:t>Wykonawcą</w:t>
      </w:r>
      <w:r w:rsidR="00D314A2">
        <w:rPr>
          <w:rFonts w:asciiTheme="minorHAnsi" w:hAnsiTheme="minorHAnsi" w:cstheme="minorHAnsi"/>
          <w:sz w:val="22"/>
          <w:szCs w:val="22"/>
        </w:rPr>
        <w:t xml:space="preserve"> </w:t>
      </w:r>
      <w:r w:rsidR="00FA38DE" w:rsidRPr="006E2599">
        <w:rPr>
          <w:rFonts w:asciiTheme="minorHAnsi" w:hAnsiTheme="minorHAnsi" w:cstheme="minorHAnsi"/>
          <w:sz w:val="22"/>
          <w:szCs w:val="22"/>
        </w:rPr>
        <w:t>zostanie podpisana umowa</w:t>
      </w:r>
      <w:r w:rsidR="000D0A28" w:rsidRPr="006E2599">
        <w:rPr>
          <w:rFonts w:asciiTheme="minorHAnsi" w:hAnsiTheme="minorHAnsi" w:cstheme="minorHAnsi"/>
          <w:sz w:val="22"/>
          <w:szCs w:val="22"/>
        </w:rPr>
        <w:t>.</w:t>
      </w:r>
    </w:p>
    <w:p w14:paraId="2E11DE36" w14:textId="77777777" w:rsidR="00D2785A" w:rsidRPr="006E2599" w:rsidRDefault="00D2785A" w:rsidP="006C5DD5">
      <w:pPr>
        <w:rPr>
          <w:rFonts w:asciiTheme="minorHAnsi" w:hAnsiTheme="minorHAnsi" w:cstheme="minorHAnsi"/>
          <w:sz w:val="22"/>
          <w:szCs w:val="22"/>
        </w:rPr>
      </w:pPr>
    </w:p>
    <w:p w14:paraId="49A1DCB8" w14:textId="16A4F563" w:rsidR="00D20CF1" w:rsidRDefault="006A02EA" w:rsidP="004120B9">
      <w:pPr>
        <w:rPr>
          <w:rFonts w:asciiTheme="minorHAnsi" w:hAnsiTheme="minorHAnsi" w:cstheme="minorHAnsi"/>
          <w:sz w:val="22"/>
          <w:szCs w:val="22"/>
        </w:rPr>
      </w:pPr>
      <w:r w:rsidRPr="006E2599">
        <w:rPr>
          <w:rFonts w:asciiTheme="minorHAnsi" w:hAnsiTheme="minorHAnsi" w:cstheme="minorHAnsi"/>
          <w:b/>
          <w:sz w:val="22"/>
          <w:szCs w:val="22"/>
        </w:rPr>
        <w:t>4</w:t>
      </w:r>
      <w:r w:rsidR="004B254D" w:rsidRPr="006E2599">
        <w:rPr>
          <w:rFonts w:asciiTheme="minorHAnsi" w:hAnsiTheme="minorHAnsi" w:cstheme="minorHAnsi"/>
          <w:b/>
          <w:sz w:val="22"/>
          <w:szCs w:val="22"/>
        </w:rPr>
        <w:t>.</w:t>
      </w:r>
      <w:r w:rsidR="001024FB" w:rsidRPr="006E2599">
        <w:rPr>
          <w:rFonts w:asciiTheme="minorHAnsi" w:hAnsiTheme="minorHAnsi" w:cstheme="minorHAnsi"/>
          <w:b/>
          <w:sz w:val="22"/>
          <w:szCs w:val="22"/>
        </w:rPr>
        <w:t xml:space="preserve"> </w:t>
      </w:r>
      <w:r w:rsidR="004B254D" w:rsidRPr="006E2599">
        <w:rPr>
          <w:rFonts w:asciiTheme="minorHAnsi" w:hAnsiTheme="minorHAnsi" w:cstheme="minorHAnsi"/>
          <w:b/>
          <w:sz w:val="22"/>
          <w:szCs w:val="22"/>
        </w:rPr>
        <w:t>Wymaga</w:t>
      </w:r>
      <w:r w:rsidR="006509BF" w:rsidRPr="006E2599">
        <w:rPr>
          <w:rFonts w:asciiTheme="minorHAnsi" w:hAnsiTheme="minorHAnsi" w:cstheme="minorHAnsi"/>
          <w:b/>
          <w:sz w:val="22"/>
          <w:szCs w:val="22"/>
        </w:rPr>
        <w:t>ny termin realizacji zamówienia</w:t>
      </w:r>
      <w:r w:rsidR="004B254D" w:rsidRPr="006E2599">
        <w:rPr>
          <w:rFonts w:asciiTheme="minorHAnsi" w:hAnsiTheme="minorHAnsi" w:cstheme="minorHAnsi"/>
          <w:b/>
          <w:sz w:val="22"/>
          <w:szCs w:val="22"/>
        </w:rPr>
        <w:t>:</w:t>
      </w:r>
      <w:r w:rsidR="00214828" w:rsidRPr="006E2599">
        <w:rPr>
          <w:rFonts w:asciiTheme="minorHAnsi" w:hAnsiTheme="minorHAnsi" w:cstheme="minorHAnsi"/>
          <w:b/>
          <w:sz w:val="22"/>
          <w:szCs w:val="22"/>
        </w:rPr>
        <w:br/>
      </w:r>
      <w:r w:rsidR="009F58A8">
        <w:rPr>
          <w:rFonts w:asciiTheme="minorHAnsi" w:hAnsiTheme="minorHAnsi" w:cstheme="minorHAnsi"/>
          <w:sz w:val="22"/>
          <w:szCs w:val="22"/>
        </w:rPr>
        <w:t>14</w:t>
      </w:r>
      <w:r w:rsidR="00214828" w:rsidRPr="006E2599">
        <w:rPr>
          <w:rFonts w:asciiTheme="minorHAnsi" w:hAnsiTheme="minorHAnsi" w:cstheme="minorHAnsi"/>
          <w:sz w:val="22"/>
          <w:szCs w:val="22"/>
        </w:rPr>
        <w:t xml:space="preserve"> dni od dnia podpisania umowy </w:t>
      </w:r>
      <w:r w:rsidR="00802C7A" w:rsidRPr="006E2599">
        <w:rPr>
          <w:rFonts w:asciiTheme="minorHAnsi" w:hAnsiTheme="minorHAnsi" w:cstheme="minorHAnsi"/>
          <w:sz w:val="22"/>
          <w:szCs w:val="22"/>
        </w:rPr>
        <w:t xml:space="preserve"> </w:t>
      </w:r>
      <w:r w:rsidR="00842D66" w:rsidRPr="006E2599">
        <w:rPr>
          <w:rFonts w:asciiTheme="minorHAnsi" w:hAnsiTheme="minorHAnsi" w:cstheme="minorHAnsi"/>
          <w:sz w:val="22"/>
          <w:szCs w:val="22"/>
        </w:rPr>
        <w:t xml:space="preserve"> </w:t>
      </w:r>
    </w:p>
    <w:p w14:paraId="08DDFE2D" w14:textId="77777777" w:rsidR="00D2785A" w:rsidRPr="006E2599" w:rsidRDefault="00D2785A" w:rsidP="004120B9">
      <w:pPr>
        <w:rPr>
          <w:rFonts w:asciiTheme="minorHAnsi" w:hAnsiTheme="minorHAnsi" w:cstheme="minorHAnsi"/>
          <w:sz w:val="22"/>
          <w:szCs w:val="22"/>
        </w:rPr>
      </w:pPr>
    </w:p>
    <w:p w14:paraId="09DCA21C" w14:textId="69E811F3" w:rsidR="00331D89" w:rsidRDefault="00FA38DE" w:rsidP="004120B9">
      <w:pPr>
        <w:rPr>
          <w:rFonts w:asciiTheme="minorHAnsi" w:hAnsiTheme="minorHAnsi" w:cstheme="minorHAnsi"/>
          <w:sz w:val="22"/>
          <w:szCs w:val="22"/>
        </w:rPr>
      </w:pPr>
      <w:r w:rsidRPr="006E2599">
        <w:rPr>
          <w:rFonts w:asciiTheme="minorHAnsi" w:hAnsiTheme="minorHAnsi" w:cstheme="minorHAnsi"/>
          <w:b/>
          <w:sz w:val="22"/>
          <w:szCs w:val="22"/>
        </w:rPr>
        <w:t>5</w:t>
      </w:r>
      <w:r w:rsidR="004B254D" w:rsidRPr="006E2599">
        <w:rPr>
          <w:rFonts w:asciiTheme="minorHAnsi" w:hAnsiTheme="minorHAnsi" w:cstheme="minorHAnsi"/>
          <w:b/>
          <w:sz w:val="22"/>
          <w:szCs w:val="22"/>
        </w:rPr>
        <w:t>. Wymagane dokumenty</w:t>
      </w:r>
      <w:r w:rsidR="00842D66" w:rsidRPr="006E2599">
        <w:rPr>
          <w:rFonts w:asciiTheme="minorHAnsi" w:hAnsiTheme="minorHAnsi" w:cstheme="minorHAnsi"/>
          <w:b/>
          <w:sz w:val="22"/>
          <w:szCs w:val="22"/>
        </w:rPr>
        <w:br/>
      </w:r>
      <w:r w:rsidRPr="006E2599">
        <w:rPr>
          <w:rFonts w:asciiTheme="minorHAnsi" w:hAnsiTheme="minorHAnsi" w:cstheme="minorHAnsi"/>
          <w:b/>
          <w:sz w:val="22"/>
          <w:szCs w:val="22"/>
        </w:rPr>
        <w:t>5</w:t>
      </w:r>
      <w:r w:rsidR="004B254D" w:rsidRPr="006E2599">
        <w:rPr>
          <w:rFonts w:asciiTheme="minorHAnsi" w:hAnsiTheme="minorHAnsi" w:cstheme="minorHAnsi"/>
          <w:b/>
          <w:sz w:val="22"/>
          <w:szCs w:val="22"/>
        </w:rPr>
        <w:t>.1.</w:t>
      </w:r>
      <w:r w:rsidR="004B254D" w:rsidRPr="006E2599">
        <w:rPr>
          <w:rFonts w:asciiTheme="minorHAnsi" w:hAnsiTheme="minorHAnsi" w:cstheme="minorHAnsi"/>
          <w:sz w:val="22"/>
          <w:szCs w:val="22"/>
        </w:rPr>
        <w:t xml:space="preserve"> Oferta  powinna zawierać następujące dokumenty </w:t>
      </w:r>
      <w:r w:rsidR="00C72070" w:rsidRPr="006E2599">
        <w:rPr>
          <w:rFonts w:asciiTheme="minorHAnsi" w:hAnsiTheme="minorHAnsi" w:cstheme="minorHAnsi"/>
          <w:sz w:val="22"/>
          <w:szCs w:val="22"/>
        </w:rPr>
        <w:t>w/g załączon</w:t>
      </w:r>
      <w:r w:rsidR="00C72070">
        <w:rPr>
          <w:rFonts w:asciiTheme="minorHAnsi" w:hAnsiTheme="minorHAnsi" w:cstheme="minorHAnsi"/>
          <w:sz w:val="22"/>
          <w:szCs w:val="22"/>
        </w:rPr>
        <w:t>ych</w:t>
      </w:r>
      <w:r w:rsidR="00C72070" w:rsidRPr="006E2599">
        <w:rPr>
          <w:rFonts w:asciiTheme="minorHAnsi" w:hAnsiTheme="minorHAnsi" w:cstheme="minorHAnsi"/>
          <w:sz w:val="22"/>
          <w:szCs w:val="22"/>
        </w:rPr>
        <w:t xml:space="preserve"> wzor</w:t>
      </w:r>
      <w:r w:rsidR="00C72070">
        <w:rPr>
          <w:rFonts w:asciiTheme="minorHAnsi" w:hAnsiTheme="minorHAnsi" w:cstheme="minorHAnsi"/>
          <w:sz w:val="22"/>
          <w:szCs w:val="22"/>
        </w:rPr>
        <w:t>ów</w:t>
      </w:r>
      <w:r w:rsidR="004B254D" w:rsidRPr="006E2599">
        <w:rPr>
          <w:rFonts w:asciiTheme="minorHAnsi" w:hAnsiTheme="minorHAnsi" w:cstheme="minorHAnsi"/>
          <w:sz w:val="22"/>
          <w:szCs w:val="22"/>
        </w:rPr>
        <w:t>:</w:t>
      </w:r>
      <w:r w:rsidR="00842D66" w:rsidRPr="006E2599">
        <w:rPr>
          <w:rFonts w:asciiTheme="minorHAnsi" w:hAnsiTheme="minorHAnsi" w:cstheme="minorHAnsi"/>
          <w:sz w:val="22"/>
          <w:szCs w:val="22"/>
        </w:rPr>
        <w:br/>
      </w:r>
      <w:r w:rsidR="004B254D" w:rsidRPr="006E2599">
        <w:rPr>
          <w:rFonts w:asciiTheme="minorHAnsi" w:hAnsiTheme="minorHAnsi" w:cstheme="minorHAnsi"/>
          <w:sz w:val="22"/>
          <w:szCs w:val="22"/>
        </w:rPr>
        <w:t>a)</w:t>
      </w:r>
      <w:r w:rsidR="00C54FC7" w:rsidRPr="006E2599">
        <w:rPr>
          <w:rFonts w:asciiTheme="minorHAnsi" w:hAnsiTheme="minorHAnsi" w:cstheme="minorHAnsi"/>
          <w:sz w:val="22"/>
          <w:szCs w:val="22"/>
        </w:rPr>
        <w:t xml:space="preserve"> </w:t>
      </w:r>
      <w:r w:rsidR="004B254D" w:rsidRPr="006E2599">
        <w:rPr>
          <w:rFonts w:asciiTheme="minorHAnsi" w:hAnsiTheme="minorHAnsi" w:cstheme="minorHAnsi"/>
          <w:sz w:val="22"/>
          <w:szCs w:val="22"/>
        </w:rPr>
        <w:t>ofertę cenową</w:t>
      </w:r>
      <w:r w:rsidR="00C72070">
        <w:rPr>
          <w:rFonts w:asciiTheme="minorHAnsi" w:hAnsiTheme="minorHAnsi" w:cstheme="minorHAnsi"/>
          <w:sz w:val="22"/>
          <w:szCs w:val="22"/>
        </w:rPr>
        <w:t>,</w:t>
      </w:r>
    </w:p>
    <w:p w14:paraId="1F15CD6C" w14:textId="6DF3E351" w:rsidR="000A5680" w:rsidRDefault="00331D89" w:rsidP="004120B9">
      <w:pPr>
        <w:rPr>
          <w:rFonts w:asciiTheme="minorHAnsi" w:hAnsiTheme="minorHAnsi" w:cstheme="minorHAnsi"/>
          <w:sz w:val="22"/>
          <w:szCs w:val="22"/>
        </w:rPr>
      </w:pPr>
      <w:r>
        <w:rPr>
          <w:rFonts w:asciiTheme="minorHAnsi" w:hAnsiTheme="minorHAnsi" w:cstheme="minorHAnsi"/>
          <w:sz w:val="22"/>
          <w:szCs w:val="22"/>
        </w:rPr>
        <w:t xml:space="preserve">b) </w:t>
      </w:r>
      <w:bookmarkStart w:id="5" w:name="_Hlk213326107"/>
      <w:r w:rsidR="00C72070">
        <w:rPr>
          <w:rFonts w:asciiTheme="minorHAnsi" w:hAnsiTheme="minorHAnsi" w:cstheme="minorHAnsi"/>
          <w:sz w:val="22"/>
          <w:szCs w:val="22"/>
        </w:rPr>
        <w:t>druk dotyczący</w:t>
      </w:r>
      <w:r>
        <w:rPr>
          <w:rFonts w:asciiTheme="minorHAnsi" w:hAnsiTheme="minorHAnsi" w:cstheme="minorHAnsi"/>
          <w:sz w:val="22"/>
          <w:szCs w:val="22"/>
        </w:rPr>
        <w:t xml:space="preserve"> p</w:t>
      </w:r>
      <w:r w:rsidRPr="00331D89">
        <w:rPr>
          <w:rFonts w:asciiTheme="minorHAnsi" w:hAnsiTheme="minorHAnsi" w:cstheme="minorHAnsi"/>
          <w:sz w:val="22"/>
          <w:szCs w:val="22"/>
        </w:rPr>
        <w:t>arametr</w:t>
      </w:r>
      <w:r w:rsidR="00C72070">
        <w:rPr>
          <w:rFonts w:asciiTheme="minorHAnsi" w:hAnsiTheme="minorHAnsi" w:cstheme="minorHAnsi"/>
          <w:sz w:val="22"/>
          <w:szCs w:val="22"/>
        </w:rPr>
        <w:t xml:space="preserve">ów </w:t>
      </w:r>
      <w:r w:rsidRPr="00331D89">
        <w:rPr>
          <w:rFonts w:asciiTheme="minorHAnsi" w:hAnsiTheme="minorHAnsi" w:cstheme="minorHAnsi"/>
          <w:sz w:val="22"/>
          <w:szCs w:val="22"/>
        </w:rPr>
        <w:t>techniczne oferowanego pojazdu</w:t>
      </w:r>
      <w:bookmarkEnd w:id="5"/>
      <w:r w:rsidR="00C72070">
        <w:rPr>
          <w:rFonts w:asciiTheme="minorHAnsi" w:hAnsiTheme="minorHAnsi" w:cstheme="minorHAnsi"/>
          <w:sz w:val="22"/>
          <w:szCs w:val="22"/>
        </w:rPr>
        <w:t>,</w:t>
      </w:r>
      <w:r w:rsidR="00842D66" w:rsidRPr="006E2599">
        <w:rPr>
          <w:rFonts w:asciiTheme="minorHAnsi" w:hAnsiTheme="minorHAnsi" w:cstheme="minorHAnsi"/>
          <w:sz w:val="22"/>
          <w:szCs w:val="22"/>
        </w:rPr>
        <w:br/>
      </w:r>
      <w:r w:rsidR="00C72070">
        <w:rPr>
          <w:rFonts w:asciiTheme="minorHAnsi" w:hAnsiTheme="minorHAnsi" w:cstheme="minorHAnsi"/>
          <w:sz w:val="22"/>
          <w:szCs w:val="22"/>
        </w:rPr>
        <w:t>c</w:t>
      </w:r>
      <w:r w:rsidR="006868BD" w:rsidRPr="006E2599">
        <w:rPr>
          <w:rFonts w:asciiTheme="minorHAnsi" w:hAnsiTheme="minorHAnsi" w:cstheme="minorHAnsi"/>
          <w:sz w:val="22"/>
          <w:szCs w:val="22"/>
        </w:rPr>
        <w:t>)</w:t>
      </w:r>
      <w:r w:rsidR="00C54FC7" w:rsidRPr="006E2599">
        <w:rPr>
          <w:rFonts w:asciiTheme="minorHAnsi" w:hAnsiTheme="minorHAnsi" w:cstheme="minorHAnsi"/>
          <w:sz w:val="22"/>
          <w:szCs w:val="22"/>
        </w:rPr>
        <w:t xml:space="preserve"> </w:t>
      </w:r>
      <w:r w:rsidR="004B254D" w:rsidRPr="006E2599">
        <w:rPr>
          <w:rFonts w:asciiTheme="minorHAnsi" w:hAnsiTheme="minorHAnsi" w:cstheme="minorHAnsi"/>
          <w:sz w:val="22"/>
          <w:szCs w:val="22"/>
        </w:rPr>
        <w:t>oświadczenie o prowadzeniu działalności gospodarczej,</w:t>
      </w:r>
      <w:r w:rsidR="00842D66" w:rsidRPr="006E2599">
        <w:rPr>
          <w:rFonts w:asciiTheme="minorHAnsi" w:hAnsiTheme="minorHAnsi" w:cstheme="minorHAnsi"/>
          <w:sz w:val="22"/>
          <w:szCs w:val="22"/>
        </w:rPr>
        <w:br/>
      </w:r>
      <w:r w:rsidR="00C72070">
        <w:rPr>
          <w:rFonts w:asciiTheme="minorHAnsi" w:hAnsiTheme="minorHAnsi" w:cstheme="minorHAnsi"/>
          <w:sz w:val="22"/>
          <w:szCs w:val="22"/>
        </w:rPr>
        <w:t>d</w:t>
      </w:r>
      <w:r w:rsidR="001A36F2" w:rsidRPr="006E2599">
        <w:rPr>
          <w:rFonts w:asciiTheme="minorHAnsi" w:hAnsiTheme="minorHAnsi" w:cstheme="minorHAnsi"/>
          <w:sz w:val="22"/>
          <w:szCs w:val="22"/>
        </w:rPr>
        <w:t xml:space="preserve">) </w:t>
      </w:r>
      <w:r w:rsidR="004B254D" w:rsidRPr="006E2599">
        <w:rPr>
          <w:rFonts w:asciiTheme="minorHAnsi" w:hAnsiTheme="minorHAnsi" w:cstheme="minorHAnsi"/>
          <w:sz w:val="22"/>
          <w:szCs w:val="22"/>
        </w:rPr>
        <w:t>oświadczenie RODO.</w:t>
      </w:r>
    </w:p>
    <w:p w14:paraId="3114287B" w14:textId="77777777" w:rsidR="00D2785A" w:rsidRPr="006E2599" w:rsidRDefault="00D2785A" w:rsidP="004120B9">
      <w:pPr>
        <w:rPr>
          <w:rFonts w:asciiTheme="minorHAnsi" w:hAnsiTheme="minorHAnsi" w:cstheme="minorHAnsi"/>
          <w:sz w:val="22"/>
          <w:szCs w:val="22"/>
        </w:rPr>
      </w:pPr>
    </w:p>
    <w:p w14:paraId="22765F3C" w14:textId="77777777" w:rsidR="00A23F53" w:rsidRPr="006E2599" w:rsidRDefault="00FA38DE" w:rsidP="00A23F53">
      <w:pPr>
        <w:jc w:val="both"/>
        <w:rPr>
          <w:rFonts w:asciiTheme="minorHAnsi" w:hAnsiTheme="minorHAnsi" w:cstheme="minorHAnsi"/>
          <w:sz w:val="22"/>
          <w:szCs w:val="22"/>
        </w:rPr>
      </w:pPr>
      <w:r w:rsidRPr="006E2599">
        <w:rPr>
          <w:rFonts w:asciiTheme="minorHAnsi" w:hAnsiTheme="minorHAnsi" w:cstheme="minorHAnsi"/>
          <w:b/>
          <w:sz w:val="22"/>
          <w:szCs w:val="22"/>
        </w:rPr>
        <w:t>6</w:t>
      </w:r>
      <w:r w:rsidR="004B254D" w:rsidRPr="006E2599">
        <w:rPr>
          <w:rFonts w:asciiTheme="minorHAnsi" w:hAnsiTheme="minorHAnsi" w:cstheme="minorHAnsi"/>
          <w:b/>
          <w:sz w:val="22"/>
          <w:szCs w:val="22"/>
        </w:rPr>
        <w:t xml:space="preserve">. Miejsce i termin złożenia oferty cenowej :                                                                   </w:t>
      </w:r>
      <w:r w:rsidR="004B254D" w:rsidRPr="006E2599">
        <w:rPr>
          <w:rFonts w:asciiTheme="minorHAnsi" w:hAnsiTheme="minorHAnsi" w:cstheme="minorHAnsi"/>
          <w:sz w:val="22"/>
          <w:szCs w:val="22"/>
        </w:rPr>
        <w:t xml:space="preserve">                         </w:t>
      </w:r>
    </w:p>
    <w:p w14:paraId="323040B6" w14:textId="7628B5C3" w:rsidR="00A23F53" w:rsidRPr="006E2599" w:rsidRDefault="00FA38DE" w:rsidP="00A23F53">
      <w:pPr>
        <w:jc w:val="both"/>
        <w:rPr>
          <w:rFonts w:asciiTheme="minorHAnsi" w:hAnsiTheme="minorHAnsi" w:cstheme="minorHAnsi"/>
          <w:i/>
          <w:sz w:val="22"/>
          <w:szCs w:val="22"/>
        </w:rPr>
      </w:pPr>
      <w:r w:rsidRPr="006E2599">
        <w:rPr>
          <w:rFonts w:asciiTheme="minorHAnsi" w:hAnsiTheme="minorHAnsi" w:cstheme="minorHAnsi"/>
          <w:b/>
          <w:sz w:val="22"/>
          <w:szCs w:val="22"/>
        </w:rPr>
        <w:t>6</w:t>
      </w:r>
      <w:r w:rsidR="004B254D" w:rsidRPr="006E2599">
        <w:rPr>
          <w:rFonts w:asciiTheme="minorHAnsi" w:hAnsiTheme="minorHAnsi" w:cstheme="minorHAnsi"/>
          <w:b/>
          <w:sz w:val="22"/>
          <w:szCs w:val="22"/>
        </w:rPr>
        <w:t>.1.</w:t>
      </w:r>
      <w:r w:rsidR="004B254D" w:rsidRPr="006E2599">
        <w:rPr>
          <w:rFonts w:asciiTheme="minorHAnsi" w:hAnsiTheme="minorHAnsi" w:cstheme="minorHAnsi"/>
          <w:sz w:val="22"/>
          <w:szCs w:val="22"/>
        </w:rPr>
        <w:t xml:space="preserve"> Ofertę cenową wraz z</w:t>
      </w:r>
      <w:r w:rsidR="00685140" w:rsidRPr="006E2599">
        <w:rPr>
          <w:rFonts w:asciiTheme="minorHAnsi" w:hAnsiTheme="minorHAnsi" w:cstheme="minorHAnsi"/>
          <w:sz w:val="22"/>
          <w:szCs w:val="22"/>
        </w:rPr>
        <w:t xml:space="preserve"> wypełnionym </w:t>
      </w:r>
      <w:r w:rsidR="0054341D" w:rsidRPr="006E2599">
        <w:rPr>
          <w:rFonts w:asciiTheme="minorHAnsi" w:hAnsiTheme="minorHAnsi" w:cstheme="minorHAnsi"/>
          <w:sz w:val="22"/>
          <w:szCs w:val="22"/>
        </w:rPr>
        <w:t xml:space="preserve">właściwym </w:t>
      </w:r>
      <w:r w:rsidR="00685140" w:rsidRPr="006E2599">
        <w:rPr>
          <w:rFonts w:asciiTheme="minorHAnsi" w:hAnsiTheme="minorHAnsi" w:cstheme="minorHAnsi"/>
          <w:sz w:val="22"/>
          <w:szCs w:val="22"/>
        </w:rPr>
        <w:t>formularzem</w:t>
      </w:r>
      <w:r w:rsidR="00D313C9">
        <w:rPr>
          <w:rFonts w:asciiTheme="minorHAnsi" w:hAnsiTheme="minorHAnsi" w:cstheme="minorHAnsi"/>
          <w:sz w:val="22"/>
          <w:szCs w:val="22"/>
        </w:rPr>
        <w:t xml:space="preserve"> </w:t>
      </w:r>
      <w:r w:rsidR="00685140" w:rsidRPr="006E2599">
        <w:rPr>
          <w:rFonts w:asciiTheme="minorHAnsi" w:hAnsiTheme="minorHAnsi" w:cstheme="minorHAnsi"/>
          <w:sz w:val="22"/>
          <w:szCs w:val="22"/>
        </w:rPr>
        <w:t>oferty cenowej,</w:t>
      </w:r>
      <w:r w:rsidR="004B254D" w:rsidRPr="006E2599">
        <w:rPr>
          <w:rFonts w:asciiTheme="minorHAnsi" w:hAnsiTheme="minorHAnsi" w:cstheme="minorHAnsi"/>
          <w:sz w:val="22"/>
          <w:szCs w:val="22"/>
        </w:rPr>
        <w:t xml:space="preserve"> </w:t>
      </w:r>
      <w:r w:rsidR="00C72070" w:rsidRPr="00C72070">
        <w:rPr>
          <w:rFonts w:asciiTheme="minorHAnsi" w:hAnsiTheme="minorHAnsi" w:cstheme="minorHAnsi"/>
          <w:sz w:val="22"/>
          <w:szCs w:val="22"/>
        </w:rPr>
        <w:t>dru</w:t>
      </w:r>
      <w:r w:rsidR="00C72070">
        <w:rPr>
          <w:rFonts w:asciiTheme="minorHAnsi" w:hAnsiTheme="minorHAnsi" w:cstheme="minorHAnsi"/>
          <w:sz w:val="22"/>
          <w:szCs w:val="22"/>
        </w:rPr>
        <w:t xml:space="preserve">kiem </w:t>
      </w:r>
      <w:r w:rsidR="00C72070" w:rsidRPr="00C72070">
        <w:rPr>
          <w:rFonts w:asciiTheme="minorHAnsi" w:hAnsiTheme="minorHAnsi" w:cstheme="minorHAnsi"/>
          <w:sz w:val="22"/>
          <w:szCs w:val="22"/>
        </w:rPr>
        <w:t xml:space="preserve"> dotyczący parametrów techniczne oferowanego pojazdu</w:t>
      </w:r>
      <w:r w:rsidR="00C72070">
        <w:rPr>
          <w:rFonts w:asciiTheme="minorHAnsi" w:hAnsiTheme="minorHAnsi" w:cstheme="minorHAnsi"/>
          <w:sz w:val="22"/>
          <w:szCs w:val="22"/>
        </w:rPr>
        <w:t>,</w:t>
      </w:r>
      <w:r w:rsidR="00C72070" w:rsidRPr="00C72070">
        <w:rPr>
          <w:rFonts w:asciiTheme="minorHAnsi" w:hAnsiTheme="minorHAnsi" w:cstheme="minorHAnsi"/>
          <w:sz w:val="22"/>
          <w:szCs w:val="22"/>
        </w:rPr>
        <w:t xml:space="preserve"> </w:t>
      </w:r>
      <w:r w:rsidR="004B254D" w:rsidRPr="006E2599">
        <w:rPr>
          <w:rFonts w:asciiTheme="minorHAnsi" w:hAnsiTheme="minorHAnsi" w:cstheme="minorHAnsi"/>
          <w:sz w:val="22"/>
          <w:szCs w:val="22"/>
        </w:rPr>
        <w:t xml:space="preserve">oświadczeniem </w:t>
      </w:r>
      <w:r w:rsidR="0059095C" w:rsidRPr="006E2599">
        <w:rPr>
          <w:rFonts w:asciiTheme="minorHAnsi" w:hAnsiTheme="minorHAnsi" w:cstheme="minorHAnsi"/>
          <w:sz w:val="22"/>
          <w:szCs w:val="22"/>
        </w:rPr>
        <w:t xml:space="preserve">o prowadzeniu działalności </w:t>
      </w:r>
      <w:r w:rsidR="00685140" w:rsidRPr="006E2599">
        <w:rPr>
          <w:rFonts w:asciiTheme="minorHAnsi" w:hAnsiTheme="minorHAnsi" w:cstheme="minorHAnsi"/>
          <w:sz w:val="22"/>
          <w:szCs w:val="22"/>
        </w:rPr>
        <w:t>gospodarczej</w:t>
      </w:r>
      <w:r w:rsidR="00700B2E" w:rsidRPr="006E2599">
        <w:rPr>
          <w:rFonts w:asciiTheme="minorHAnsi" w:hAnsiTheme="minorHAnsi" w:cstheme="minorHAnsi"/>
          <w:sz w:val="22"/>
          <w:szCs w:val="22"/>
        </w:rPr>
        <w:t xml:space="preserve">, </w:t>
      </w:r>
      <w:r w:rsidR="0059095C" w:rsidRPr="006E2599">
        <w:rPr>
          <w:rFonts w:asciiTheme="minorHAnsi" w:hAnsiTheme="minorHAnsi" w:cstheme="minorHAnsi"/>
          <w:sz w:val="22"/>
          <w:szCs w:val="22"/>
        </w:rPr>
        <w:t>oświadczeniem RODO</w:t>
      </w:r>
      <w:r w:rsidR="00C72070">
        <w:rPr>
          <w:rFonts w:asciiTheme="minorHAnsi" w:hAnsiTheme="minorHAnsi" w:cstheme="minorHAnsi"/>
          <w:sz w:val="22"/>
          <w:szCs w:val="22"/>
        </w:rPr>
        <w:t>,</w:t>
      </w:r>
      <w:r w:rsidR="00C72070" w:rsidRPr="00C72070">
        <w:t xml:space="preserve"> </w:t>
      </w:r>
      <w:r w:rsidR="004B254D" w:rsidRPr="006E2599">
        <w:rPr>
          <w:rFonts w:asciiTheme="minorHAnsi" w:hAnsiTheme="minorHAnsi" w:cstheme="minorHAnsi"/>
          <w:sz w:val="22"/>
          <w:szCs w:val="22"/>
        </w:rPr>
        <w:t xml:space="preserve">należy złożyć w terminie </w:t>
      </w:r>
      <w:r w:rsidR="001E361D" w:rsidRPr="006E2599">
        <w:rPr>
          <w:rFonts w:asciiTheme="minorHAnsi" w:hAnsiTheme="minorHAnsi" w:cstheme="minorHAnsi"/>
          <w:b/>
          <w:sz w:val="22"/>
          <w:szCs w:val="22"/>
        </w:rPr>
        <w:t>do dnia</w:t>
      </w:r>
      <w:r w:rsidR="00533916" w:rsidRPr="006E2599">
        <w:rPr>
          <w:rFonts w:asciiTheme="minorHAnsi" w:hAnsiTheme="minorHAnsi" w:cstheme="minorHAnsi"/>
          <w:b/>
          <w:sz w:val="22"/>
          <w:szCs w:val="22"/>
        </w:rPr>
        <w:t xml:space="preserve"> </w:t>
      </w:r>
      <w:r w:rsidR="00C72070">
        <w:rPr>
          <w:rFonts w:asciiTheme="minorHAnsi" w:hAnsiTheme="minorHAnsi" w:cstheme="minorHAnsi"/>
          <w:b/>
          <w:sz w:val="22"/>
          <w:szCs w:val="22"/>
        </w:rPr>
        <w:t>14</w:t>
      </w:r>
      <w:r w:rsidR="00D20CF1" w:rsidRPr="006E2599">
        <w:rPr>
          <w:rFonts w:asciiTheme="minorHAnsi" w:hAnsiTheme="minorHAnsi" w:cstheme="minorHAnsi"/>
          <w:b/>
          <w:sz w:val="22"/>
          <w:szCs w:val="22"/>
        </w:rPr>
        <w:t>.</w:t>
      </w:r>
      <w:r w:rsidR="00C72070">
        <w:rPr>
          <w:rFonts w:asciiTheme="minorHAnsi" w:hAnsiTheme="minorHAnsi" w:cstheme="minorHAnsi"/>
          <w:b/>
          <w:sz w:val="22"/>
          <w:szCs w:val="22"/>
        </w:rPr>
        <w:t>11</w:t>
      </w:r>
      <w:r w:rsidR="00D20CF1" w:rsidRPr="006E2599">
        <w:rPr>
          <w:rFonts w:asciiTheme="minorHAnsi" w:hAnsiTheme="minorHAnsi" w:cstheme="minorHAnsi"/>
          <w:b/>
          <w:sz w:val="22"/>
          <w:szCs w:val="22"/>
        </w:rPr>
        <w:t>.2025</w:t>
      </w:r>
      <w:r w:rsidR="00BB2991" w:rsidRPr="006E2599">
        <w:rPr>
          <w:rFonts w:asciiTheme="minorHAnsi" w:hAnsiTheme="minorHAnsi" w:cstheme="minorHAnsi"/>
          <w:b/>
          <w:sz w:val="22"/>
          <w:szCs w:val="22"/>
        </w:rPr>
        <w:t xml:space="preserve"> </w:t>
      </w:r>
      <w:r w:rsidR="00690169" w:rsidRPr="006E2599">
        <w:rPr>
          <w:rFonts w:asciiTheme="minorHAnsi" w:hAnsiTheme="minorHAnsi" w:cstheme="minorHAnsi"/>
          <w:b/>
          <w:sz w:val="22"/>
          <w:szCs w:val="22"/>
        </w:rPr>
        <w:t>r.  do godz. 12</w:t>
      </w:r>
      <w:r w:rsidR="004B254D" w:rsidRPr="006E2599">
        <w:rPr>
          <w:rFonts w:asciiTheme="minorHAnsi" w:hAnsiTheme="minorHAnsi" w:cstheme="minorHAnsi"/>
          <w:b/>
          <w:sz w:val="22"/>
          <w:szCs w:val="22"/>
        </w:rPr>
        <w:t xml:space="preserve"> </w:t>
      </w:r>
      <w:proofErr w:type="spellStart"/>
      <w:r w:rsidR="004B254D" w:rsidRPr="006E2599">
        <w:rPr>
          <w:rFonts w:asciiTheme="minorHAnsi" w:hAnsiTheme="minorHAnsi" w:cstheme="minorHAnsi"/>
          <w:b/>
          <w:sz w:val="22"/>
          <w:szCs w:val="22"/>
          <w:vertAlign w:val="superscript"/>
        </w:rPr>
        <w:t>oo</w:t>
      </w:r>
      <w:proofErr w:type="spellEnd"/>
      <w:r w:rsidR="004B254D" w:rsidRPr="006E2599">
        <w:rPr>
          <w:rFonts w:asciiTheme="minorHAnsi" w:hAnsiTheme="minorHAnsi" w:cstheme="minorHAnsi"/>
          <w:b/>
          <w:sz w:val="22"/>
          <w:szCs w:val="22"/>
        </w:rPr>
        <w:t xml:space="preserve"> </w:t>
      </w:r>
      <w:r w:rsidR="00FC53A0">
        <w:rPr>
          <w:rFonts w:asciiTheme="minorHAnsi" w:hAnsiTheme="minorHAnsi" w:cstheme="minorHAnsi"/>
          <w:b/>
          <w:sz w:val="22"/>
          <w:szCs w:val="22"/>
        </w:rPr>
        <w:br/>
      </w:r>
      <w:r w:rsidR="004B254D" w:rsidRPr="006E2599">
        <w:rPr>
          <w:rFonts w:asciiTheme="minorHAnsi" w:hAnsiTheme="minorHAnsi" w:cstheme="minorHAnsi"/>
          <w:b/>
          <w:sz w:val="22"/>
          <w:szCs w:val="22"/>
        </w:rPr>
        <w:t>w siedzibie Zamawiającego tj. Urząd Miejski Poddębicach</w:t>
      </w:r>
      <w:r w:rsidR="00AF711E" w:rsidRPr="006E2599">
        <w:rPr>
          <w:rFonts w:asciiTheme="minorHAnsi" w:hAnsiTheme="minorHAnsi" w:cstheme="minorHAnsi"/>
          <w:b/>
          <w:sz w:val="22"/>
          <w:szCs w:val="22"/>
        </w:rPr>
        <w:t>,</w:t>
      </w:r>
      <w:r w:rsidR="00331D89">
        <w:rPr>
          <w:rFonts w:asciiTheme="minorHAnsi" w:hAnsiTheme="minorHAnsi" w:cstheme="minorHAnsi"/>
          <w:b/>
          <w:sz w:val="22"/>
          <w:szCs w:val="22"/>
        </w:rPr>
        <w:t xml:space="preserve"> </w:t>
      </w:r>
      <w:r w:rsidR="001E361D" w:rsidRPr="006E2599">
        <w:rPr>
          <w:rFonts w:asciiTheme="minorHAnsi" w:hAnsiTheme="minorHAnsi" w:cstheme="minorHAnsi"/>
          <w:b/>
          <w:sz w:val="22"/>
          <w:szCs w:val="22"/>
        </w:rPr>
        <w:t>ul. Łódzka 17/21</w:t>
      </w:r>
      <w:r w:rsidR="00C54FC7" w:rsidRPr="006E2599">
        <w:rPr>
          <w:rFonts w:asciiTheme="minorHAnsi" w:hAnsiTheme="minorHAnsi" w:cstheme="minorHAnsi"/>
          <w:b/>
          <w:sz w:val="22"/>
          <w:szCs w:val="22"/>
        </w:rPr>
        <w:t xml:space="preserve">, </w:t>
      </w:r>
      <w:r w:rsidR="008A6D9E" w:rsidRPr="006E2599">
        <w:rPr>
          <w:rFonts w:asciiTheme="minorHAnsi" w:hAnsiTheme="minorHAnsi" w:cstheme="minorHAnsi"/>
          <w:sz w:val="22"/>
          <w:szCs w:val="22"/>
        </w:rPr>
        <w:t xml:space="preserve">bądź za pośrednictwem poczty elektronicznej </w:t>
      </w:r>
      <w:hyperlink r:id="rId8" w:history="1">
        <w:r w:rsidR="008A6D9E" w:rsidRPr="006E2599">
          <w:rPr>
            <w:rStyle w:val="Hipercze"/>
            <w:rFonts w:asciiTheme="minorHAnsi" w:hAnsiTheme="minorHAnsi" w:cstheme="minorHAnsi"/>
            <w:color w:val="auto"/>
            <w:sz w:val="22"/>
            <w:szCs w:val="22"/>
          </w:rPr>
          <w:t>gmina@poddebice.pl</w:t>
        </w:r>
      </w:hyperlink>
      <w:r w:rsidR="00331D89">
        <w:rPr>
          <w:rFonts w:asciiTheme="minorHAnsi" w:hAnsiTheme="minorHAnsi" w:cstheme="minorHAnsi"/>
          <w:sz w:val="22"/>
          <w:szCs w:val="22"/>
        </w:rPr>
        <w:t xml:space="preserve"> </w:t>
      </w:r>
      <w:r w:rsidR="00266037" w:rsidRPr="006E2599">
        <w:rPr>
          <w:rFonts w:asciiTheme="minorHAnsi" w:hAnsiTheme="minorHAnsi" w:cstheme="minorHAnsi"/>
          <w:sz w:val="22"/>
          <w:szCs w:val="22"/>
        </w:rPr>
        <w:t xml:space="preserve">w formie </w:t>
      </w:r>
      <w:proofErr w:type="spellStart"/>
      <w:r w:rsidR="00266037" w:rsidRPr="006E2599">
        <w:rPr>
          <w:rFonts w:asciiTheme="minorHAnsi" w:hAnsiTheme="minorHAnsi" w:cstheme="minorHAnsi"/>
          <w:sz w:val="22"/>
          <w:szCs w:val="22"/>
        </w:rPr>
        <w:t>scanu</w:t>
      </w:r>
      <w:proofErr w:type="spellEnd"/>
      <w:r w:rsidR="00266037" w:rsidRPr="006E2599">
        <w:rPr>
          <w:rFonts w:asciiTheme="minorHAnsi" w:hAnsiTheme="minorHAnsi" w:cstheme="minorHAnsi"/>
          <w:sz w:val="22"/>
          <w:szCs w:val="22"/>
        </w:rPr>
        <w:t xml:space="preserve"> </w:t>
      </w:r>
      <w:r w:rsidR="000725A5" w:rsidRPr="006E2599">
        <w:rPr>
          <w:rFonts w:asciiTheme="minorHAnsi" w:hAnsiTheme="minorHAnsi" w:cstheme="minorHAnsi"/>
          <w:sz w:val="22"/>
          <w:szCs w:val="22"/>
        </w:rPr>
        <w:t xml:space="preserve">wypełnionych </w:t>
      </w:r>
      <w:r w:rsidR="00266037" w:rsidRPr="006E2599">
        <w:rPr>
          <w:rFonts w:asciiTheme="minorHAnsi" w:hAnsiTheme="minorHAnsi" w:cstheme="minorHAnsi"/>
          <w:sz w:val="22"/>
          <w:szCs w:val="22"/>
        </w:rPr>
        <w:t>dokumentów</w:t>
      </w:r>
      <w:r w:rsidR="000725A5" w:rsidRPr="006E2599">
        <w:rPr>
          <w:rFonts w:asciiTheme="minorHAnsi" w:hAnsiTheme="minorHAnsi" w:cstheme="minorHAnsi"/>
        </w:rPr>
        <w:t xml:space="preserve"> </w:t>
      </w:r>
      <w:r w:rsidR="000725A5" w:rsidRPr="006E2599">
        <w:rPr>
          <w:rFonts w:asciiTheme="minorHAnsi" w:hAnsiTheme="minorHAnsi" w:cstheme="minorHAnsi"/>
          <w:sz w:val="22"/>
          <w:szCs w:val="22"/>
        </w:rPr>
        <w:t>w języku polskim, czytelną i trwałą techniką</w:t>
      </w:r>
      <w:r w:rsidR="00266037" w:rsidRPr="006E2599">
        <w:rPr>
          <w:rFonts w:asciiTheme="minorHAnsi" w:hAnsiTheme="minorHAnsi" w:cstheme="minorHAnsi"/>
          <w:sz w:val="22"/>
          <w:szCs w:val="22"/>
        </w:rPr>
        <w:t xml:space="preserve">. </w:t>
      </w:r>
      <w:r w:rsidR="00802C7A" w:rsidRPr="006E2599">
        <w:rPr>
          <w:rFonts w:asciiTheme="minorHAnsi" w:hAnsiTheme="minorHAnsi" w:cstheme="minorHAnsi"/>
          <w:sz w:val="22"/>
          <w:szCs w:val="22"/>
        </w:rPr>
        <w:t>W przypadku składania ofert</w:t>
      </w:r>
      <w:r w:rsidR="00214828" w:rsidRPr="006E2599">
        <w:rPr>
          <w:rFonts w:asciiTheme="minorHAnsi" w:hAnsiTheme="minorHAnsi" w:cstheme="minorHAnsi"/>
          <w:sz w:val="22"/>
          <w:szCs w:val="22"/>
        </w:rPr>
        <w:t>y</w:t>
      </w:r>
      <w:r w:rsidR="00802C7A" w:rsidRPr="006E2599">
        <w:rPr>
          <w:rFonts w:asciiTheme="minorHAnsi" w:hAnsiTheme="minorHAnsi" w:cstheme="minorHAnsi"/>
          <w:sz w:val="22"/>
          <w:szCs w:val="22"/>
        </w:rPr>
        <w:t xml:space="preserve"> w formie</w:t>
      </w:r>
      <w:r w:rsidR="0054341D" w:rsidRPr="006E2599">
        <w:rPr>
          <w:rFonts w:asciiTheme="minorHAnsi" w:hAnsiTheme="minorHAnsi" w:cstheme="minorHAnsi"/>
          <w:sz w:val="22"/>
          <w:szCs w:val="22"/>
        </w:rPr>
        <w:t xml:space="preserve"> papierowej należy za</w:t>
      </w:r>
      <w:r w:rsidR="008A6D9E" w:rsidRPr="006E2599">
        <w:rPr>
          <w:rFonts w:asciiTheme="minorHAnsi" w:hAnsiTheme="minorHAnsi" w:cstheme="minorHAnsi"/>
          <w:sz w:val="22"/>
          <w:szCs w:val="22"/>
        </w:rPr>
        <w:t>mieścić napis</w:t>
      </w:r>
      <w:r w:rsidR="008A6D9E" w:rsidRPr="006E2599">
        <w:rPr>
          <w:rFonts w:asciiTheme="minorHAnsi" w:hAnsiTheme="minorHAnsi" w:cstheme="minorHAnsi"/>
          <w:i/>
          <w:sz w:val="22"/>
          <w:szCs w:val="22"/>
        </w:rPr>
        <w:t>:</w:t>
      </w:r>
      <w:r w:rsidR="005F7112" w:rsidRPr="006E2599">
        <w:rPr>
          <w:rFonts w:asciiTheme="minorHAnsi" w:hAnsiTheme="minorHAnsi" w:cstheme="minorHAnsi"/>
          <w:i/>
          <w:sz w:val="22"/>
          <w:szCs w:val="22"/>
        </w:rPr>
        <w:t xml:space="preserve"> </w:t>
      </w:r>
      <w:r w:rsidR="00DE7CBC" w:rsidRPr="006E2599">
        <w:rPr>
          <w:rFonts w:asciiTheme="minorHAnsi" w:hAnsiTheme="minorHAnsi" w:cstheme="minorHAnsi"/>
          <w:i/>
          <w:sz w:val="22"/>
          <w:szCs w:val="22"/>
        </w:rPr>
        <w:t xml:space="preserve"> „</w:t>
      </w:r>
      <w:bookmarkStart w:id="6" w:name="_Hlk213333492"/>
      <w:r w:rsidR="00D32899">
        <w:rPr>
          <w:rFonts w:asciiTheme="minorHAnsi" w:hAnsiTheme="minorHAnsi" w:cstheme="minorHAnsi"/>
          <w:i/>
          <w:sz w:val="22"/>
          <w:szCs w:val="22"/>
        </w:rPr>
        <w:t>D</w:t>
      </w:r>
      <w:r w:rsidR="00D32899" w:rsidRPr="00D32899">
        <w:rPr>
          <w:rFonts w:asciiTheme="minorHAnsi" w:hAnsiTheme="minorHAnsi" w:cstheme="minorHAnsi"/>
          <w:i/>
          <w:sz w:val="22"/>
          <w:szCs w:val="22"/>
        </w:rPr>
        <w:t>ostawa i zakup nowego samochodu dostawczego – wywrotki do 3,5t przeznaczonego do utrzymania terenów zielonych i porządkowania przestrzeni publicznych</w:t>
      </w:r>
      <w:bookmarkEnd w:id="6"/>
      <w:r w:rsidR="00D20CF1" w:rsidRPr="006E2599">
        <w:rPr>
          <w:rFonts w:asciiTheme="minorHAnsi" w:hAnsiTheme="minorHAnsi" w:cstheme="minorHAnsi"/>
          <w:i/>
          <w:sz w:val="22"/>
          <w:szCs w:val="22"/>
        </w:rPr>
        <w:t>”.</w:t>
      </w:r>
    </w:p>
    <w:p w14:paraId="002F5DA3" w14:textId="6DDFF02D" w:rsidR="004B254D" w:rsidRPr="006E2599" w:rsidRDefault="00FA38DE" w:rsidP="004B254D">
      <w:pPr>
        <w:jc w:val="both"/>
        <w:rPr>
          <w:rFonts w:asciiTheme="minorHAnsi" w:hAnsiTheme="minorHAnsi" w:cstheme="minorHAnsi"/>
          <w:sz w:val="22"/>
          <w:szCs w:val="22"/>
        </w:rPr>
      </w:pPr>
      <w:r w:rsidRPr="006E2599">
        <w:rPr>
          <w:rFonts w:asciiTheme="minorHAnsi" w:hAnsiTheme="minorHAnsi" w:cstheme="minorHAnsi"/>
          <w:b/>
          <w:sz w:val="22"/>
          <w:szCs w:val="22"/>
        </w:rPr>
        <w:t>6</w:t>
      </w:r>
      <w:r w:rsidR="004B254D" w:rsidRPr="006E2599">
        <w:rPr>
          <w:rFonts w:asciiTheme="minorHAnsi" w:hAnsiTheme="minorHAnsi" w:cstheme="minorHAnsi"/>
          <w:b/>
          <w:sz w:val="22"/>
          <w:szCs w:val="22"/>
        </w:rPr>
        <w:t>.2.</w:t>
      </w:r>
      <w:r w:rsidR="00C82A54" w:rsidRPr="006E2599">
        <w:rPr>
          <w:rFonts w:asciiTheme="minorHAnsi" w:hAnsiTheme="minorHAnsi" w:cstheme="minorHAnsi"/>
          <w:b/>
          <w:sz w:val="22"/>
          <w:szCs w:val="22"/>
        </w:rPr>
        <w:t xml:space="preserve"> </w:t>
      </w:r>
      <w:r w:rsidR="00802C7A" w:rsidRPr="006E2599">
        <w:rPr>
          <w:rFonts w:asciiTheme="minorHAnsi" w:hAnsiTheme="minorHAnsi" w:cstheme="minorHAnsi"/>
          <w:sz w:val="22"/>
          <w:szCs w:val="22"/>
        </w:rPr>
        <w:t>Oferty</w:t>
      </w:r>
      <w:r w:rsidR="0054341D" w:rsidRPr="006E2599">
        <w:rPr>
          <w:rFonts w:asciiTheme="minorHAnsi" w:hAnsiTheme="minorHAnsi" w:cstheme="minorHAnsi"/>
          <w:sz w:val="22"/>
          <w:szCs w:val="22"/>
        </w:rPr>
        <w:t xml:space="preserve"> otrzymane</w:t>
      </w:r>
      <w:r w:rsidR="004B254D" w:rsidRPr="006E2599">
        <w:rPr>
          <w:rFonts w:asciiTheme="minorHAnsi" w:hAnsiTheme="minorHAnsi" w:cstheme="minorHAnsi"/>
          <w:sz w:val="22"/>
          <w:szCs w:val="22"/>
        </w:rPr>
        <w:t xml:space="preserve"> przez Zamawiającego po t</w:t>
      </w:r>
      <w:r w:rsidR="00802C7A" w:rsidRPr="006E2599">
        <w:rPr>
          <w:rFonts w:asciiTheme="minorHAnsi" w:hAnsiTheme="minorHAnsi" w:cstheme="minorHAnsi"/>
          <w:sz w:val="22"/>
          <w:szCs w:val="22"/>
        </w:rPr>
        <w:t>erminie podanym powyżej zostaną</w:t>
      </w:r>
      <w:r w:rsidR="004B254D" w:rsidRPr="006E2599">
        <w:rPr>
          <w:rFonts w:asciiTheme="minorHAnsi" w:hAnsiTheme="minorHAnsi" w:cstheme="minorHAnsi"/>
          <w:sz w:val="22"/>
          <w:szCs w:val="22"/>
        </w:rPr>
        <w:t xml:space="preserve"> </w:t>
      </w:r>
      <w:r w:rsidR="00802C7A" w:rsidRPr="006E2599">
        <w:rPr>
          <w:rFonts w:asciiTheme="minorHAnsi" w:hAnsiTheme="minorHAnsi" w:cstheme="minorHAnsi"/>
          <w:sz w:val="22"/>
          <w:szCs w:val="22"/>
        </w:rPr>
        <w:t xml:space="preserve">zwrócone </w:t>
      </w:r>
      <w:r w:rsidR="00D32899">
        <w:rPr>
          <w:rFonts w:asciiTheme="minorHAnsi" w:hAnsiTheme="minorHAnsi" w:cstheme="minorHAnsi"/>
          <w:sz w:val="22"/>
          <w:szCs w:val="22"/>
        </w:rPr>
        <w:t>Wykonawcom</w:t>
      </w:r>
      <w:r w:rsidR="009F58A8">
        <w:rPr>
          <w:rFonts w:asciiTheme="minorHAnsi" w:hAnsiTheme="minorHAnsi" w:cstheme="minorHAnsi"/>
          <w:sz w:val="22"/>
          <w:szCs w:val="22"/>
        </w:rPr>
        <w:t xml:space="preserve"> </w:t>
      </w:r>
      <w:r w:rsidR="00802C7A" w:rsidRPr="006E2599">
        <w:rPr>
          <w:rFonts w:asciiTheme="minorHAnsi" w:hAnsiTheme="minorHAnsi" w:cstheme="minorHAnsi"/>
          <w:sz w:val="22"/>
          <w:szCs w:val="22"/>
        </w:rPr>
        <w:t>nieotwarte</w:t>
      </w:r>
      <w:r w:rsidR="004B254D" w:rsidRPr="006E2599">
        <w:rPr>
          <w:rFonts w:asciiTheme="minorHAnsi" w:hAnsiTheme="minorHAnsi" w:cstheme="minorHAnsi"/>
          <w:sz w:val="22"/>
          <w:szCs w:val="22"/>
        </w:rPr>
        <w:t>.</w:t>
      </w:r>
    </w:p>
    <w:p w14:paraId="3427EFB0" w14:textId="69337A4D" w:rsidR="004B254D" w:rsidRPr="006E2599" w:rsidRDefault="00FA38DE" w:rsidP="004B254D">
      <w:pPr>
        <w:jc w:val="both"/>
        <w:rPr>
          <w:rFonts w:asciiTheme="minorHAnsi" w:hAnsiTheme="minorHAnsi" w:cstheme="minorHAnsi"/>
          <w:color w:val="FF0000"/>
          <w:sz w:val="22"/>
          <w:szCs w:val="22"/>
        </w:rPr>
      </w:pPr>
      <w:r w:rsidRPr="006E2599">
        <w:rPr>
          <w:rFonts w:asciiTheme="minorHAnsi" w:hAnsiTheme="minorHAnsi" w:cstheme="minorHAnsi"/>
          <w:b/>
          <w:sz w:val="22"/>
          <w:szCs w:val="22"/>
        </w:rPr>
        <w:t>6</w:t>
      </w:r>
      <w:r w:rsidR="004B254D" w:rsidRPr="006E2599">
        <w:rPr>
          <w:rFonts w:asciiTheme="minorHAnsi" w:hAnsiTheme="minorHAnsi" w:cstheme="minorHAnsi"/>
          <w:b/>
          <w:sz w:val="22"/>
          <w:szCs w:val="22"/>
        </w:rPr>
        <w:t>.3.</w:t>
      </w:r>
      <w:r w:rsidR="00C82A54" w:rsidRPr="006E2599">
        <w:rPr>
          <w:rFonts w:asciiTheme="minorHAnsi" w:hAnsiTheme="minorHAnsi" w:cstheme="minorHAnsi"/>
          <w:b/>
          <w:sz w:val="22"/>
          <w:szCs w:val="22"/>
        </w:rPr>
        <w:t xml:space="preserve"> </w:t>
      </w:r>
      <w:r w:rsidR="00D32899">
        <w:rPr>
          <w:rFonts w:asciiTheme="minorHAnsi" w:hAnsiTheme="minorHAnsi" w:cstheme="minorHAnsi"/>
          <w:sz w:val="22"/>
          <w:szCs w:val="22"/>
        </w:rPr>
        <w:t>Wykonawca</w:t>
      </w:r>
      <w:r w:rsidR="004B254D" w:rsidRPr="006E2599">
        <w:rPr>
          <w:rFonts w:asciiTheme="minorHAnsi" w:hAnsiTheme="minorHAnsi" w:cstheme="minorHAnsi"/>
          <w:sz w:val="22"/>
          <w:szCs w:val="22"/>
        </w:rPr>
        <w:t xml:space="preserve"> może wprowadzić zmiany lub wycofać złożoną przez siebie ofertę</w:t>
      </w:r>
      <w:r w:rsidR="00C74AEA" w:rsidRPr="006E2599">
        <w:rPr>
          <w:rFonts w:asciiTheme="minorHAnsi" w:hAnsiTheme="minorHAnsi" w:cstheme="minorHAnsi"/>
          <w:color w:val="FF0000"/>
          <w:sz w:val="22"/>
          <w:szCs w:val="22"/>
        </w:rPr>
        <w:t xml:space="preserve"> </w:t>
      </w:r>
      <w:r w:rsidR="004B254D" w:rsidRPr="006E2599">
        <w:rPr>
          <w:rFonts w:asciiTheme="minorHAnsi" w:hAnsiTheme="minorHAnsi" w:cstheme="minorHAnsi"/>
          <w:sz w:val="22"/>
          <w:szCs w:val="22"/>
        </w:rPr>
        <w:t xml:space="preserve">przed terminem upływu jej składania. </w:t>
      </w:r>
      <w:r w:rsidR="00D32899">
        <w:rPr>
          <w:rFonts w:asciiTheme="minorHAnsi" w:hAnsiTheme="minorHAnsi" w:cstheme="minorHAnsi"/>
          <w:sz w:val="22"/>
          <w:szCs w:val="22"/>
        </w:rPr>
        <w:t>Wykonawca</w:t>
      </w:r>
      <w:r w:rsidR="009F58A8">
        <w:rPr>
          <w:rFonts w:asciiTheme="minorHAnsi" w:hAnsiTheme="minorHAnsi" w:cstheme="minorHAnsi"/>
          <w:sz w:val="22"/>
          <w:szCs w:val="22"/>
        </w:rPr>
        <w:t xml:space="preserve"> </w:t>
      </w:r>
      <w:r w:rsidR="0054341D" w:rsidRPr="006E2599">
        <w:rPr>
          <w:rFonts w:asciiTheme="minorHAnsi" w:hAnsiTheme="minorHAnsi" w:cstheme="minorHAnsi"/>
          <w:sz w:val="22"/>
          <w:szCs w:val="22"/>
        </w:rPr>
        <w:t>może złożyć tylko jedną ofertę</w:t>
      </w:r>
      <w:r w:rsidR="00214828" w:rsidRPr="006E2599">
        <w:rPr>
          <w:rFonts w:asciiTheme="minorHAnsi" w:hAnsiTheme="minorHAnsi" w:cstheme="minorHAnsi"/>
          <w:sz w:val="22"/>
          <w:szCs w:val="22"/>
        </w:rPr>
        <w:t>.</w:t>
      </w:r>
      <w:r w:rsidR="0054341D" w:rsidRPr="006E2599">
        <w:rPr>
          <w:rFonts w:asciiTheme="minorHAnsi" w:hAnsiTheme="minorHAnsi" w:cstheme="minorHAnsi"/>
          <w:sz w:val="22"/>
          <w:szCs w:val="22"/>
        </w:rPr>
        <w:t xml:space="preserve"> </w:t>
      </w:r>
    </w:p>
    <w:p w14:paraId="7B22F2A0" w14:textId="45DC9F53" w:rsidR="001A36F2" w:rsidRDefault="00FA38DE" w:rsidP="002D5D82">
      <w:pPr>
        <w:jc w:val="both"/>
        <w:rPr>
          <w:rFonts w:asciiTheme="minorHAnsi" w:hAnsiTheme="minorHAnsi" w:cstheme="minorHAnsi"/>
          <w:sz w:val="22"/>
          <w:szCs w:val="22"/>
        </w:rPr>
      </w:pPr>
      <w:r w:rsidRPr="006E2599">
        <w:rPr>
          <w:rFonts w:asciiTheme="minorHAnsi" w:hAnsiTheme="minorHAnsi" w:cstheme="minorHAnsi"/>
          <w:b/>
          <w:sz w:val="22"/>
          <w:szCs w:val="22"/>
        </w:rPr>
        <w:t>6</w:t>
      </w:r>
      <w:r w:rsidR="004B254D" w:rsidRPr="006E2599">
        <w:rPr>
          <w:rFonts w:asciiTheme="minorHAnsi" w:hAnsiTheme="minorHAnsi" w:cstheme="minorHAnsi"/>
          <w:b/>
          <w:sz w:val="22"/>
          <w:szCs w:val="22"/>
        </w:rPr>
        <w:t>.4.</w:t>
      </w:r>
      <w:r w:rsidR="00C82A54" w:rsidRPr="006E2599">
        <w:rPr>
          <w:rFonts w:asciiTheme="minorHAnsi" w:hAnsiTheme="minorHAnsi" w:cstheme="minorHAnsi"/>
          <w:b/>
          <w:sz w:val="22"/>
          <w:szCs w:val="22"/>
        </w:rPr>
        <w:t xml:space="preserve"> </w:t>
      </w:r>
      <w:r w:rsidR="004B254D" w:rsidRPr="006E2599">
        <w:rPr>
          <w:rFonts w:asciiTheme="minorHAnsi" w:hAnsiTheme="minorHAnsi" w:cstheme="minorHAnsi"/>
          <w:sz w:val="22"/>
          <w:szCs w:val="22"/>
        </w:rPr>
        <w:t>Zamawiający zastrzega, iż nie będzie wzywał do uzupełnienia i wyjaśnienia ofert.</w:t>
      </w:r>
      <w:r w:rsidR="00D20CF1" w:rsidRPr="006E2599">
        <w:rPr>
          <w:rFonts w:asciiTheme="minorHAnsi" w:hAnsiTheme="minorHAnsi" w:cstheme="minorHAnsi"/>
          <w:sz w:val="22"/>
          <w:szCs w:val="22"/>
        </w:rPr>
        <w:t xml:space="preserve"> </w:t>
      </w:r>
      <w:r w:rsidR="00802C7A" w:rsidRPr="006E2599">
        <w:rPr>
          <w:rFonts w:asciiTheme="minorHAnsi" w:hAnsiTheme="minorHAnsi" w:cstheme="minorHAnsi"/>
          <w:sz w:val="22"/>
          <w:szCs w:val="22"/>
        </w:rPr>
        <w:t>Oferty</w:t>
      </w:r>
      <w:r w:rsidR="00D20CF1" w:rsidRPr="006E2599">
        <w:rPr>
          <w:rFonts w:asciiTheme="minorHAnsi" w:hAnsiTheme="minorHAnsi" w:cstheme="minorHAnsi"/>
          <w:sz w:val="22"/>
          <w:szCs w:val="22"/>
        </w:rPr>
        <w:t xml:space="preserve"> </w:t>
      </w:r>
      <w:r w:rsidR="00802C7A" w:rsidRPr="006E2599">
        <w:rPr>
          <w:rFonts w:asciiTheme="minorHAnsi" w:hAnsiTheme="minorHAnsi" w:cstheme="minorHAnsi"/>
          <w:sz w:val="22"/>
          <w:szCs w:val="22"/>
        </w:rPr>
        <w:t>cenowe</w:t>
      </w:r>
      <w:r w:rsidR="00AD6573" w:rsidRPr="006E2599">
        <w:rPr>
          <w:rFonts w:asciiTheme="minorHAnsi" w:hAnsiTheme="minorHAnsi" w:cstheme="minorHAnsi"/>
          <w:sz w:val="22"/>
          <w:szCs w:val="22"/>
        </w:rPr>
        <w:t xml:space="preserve">  </w:t>
      </w:r>
      <w:r w:rsidR="00266037" w:rsidRPr="006E2599">
        <w:rPr>
          <w:rFonts w:asciiTheme="minorHAnsi" w:hAnsiTheme="minorHAnsi" w:cstheme="minorHAnsi"/>
          <w:sz w:val="22"/>
          <w:szCs w:val="22"/>
        </w:rPr>
        <w:t>nies</w:t>
      </w:r>
      <w:r w:rsidR="00802C7A" w:rsidRPr="006E2599">
        <w:rPr>
          <w:rFonts w:asciiTheme="minorHAnsi" w:hAnsiTheme="minorHAnsi" w:cstheme="minorHAnsi"/>
          <w:sz w:val="22"/>
          <w:szCs w:val="22"/>
        </w:rPr>
        <w:t>pełniające</w:t>
      </w:r>
      <w:r w:rsidR="00AD6573" w:rsidRPr="006E2599">
        <w:rPr>
          <w:rFonts w:asciiTheme="minorHAnsi" w:hAnsiTheme="minorHAnsi" w:cstheme="minorHAnsi"/>
          <w:sz w:val="22"/>
          <w:szCs w:val="22"/>
        </w:rPr>
        <w:t xml:space="preserve"> wymagań określonych </w:t>
      </w:r>
      <w:r w:rsidR="00802C7A" w:rsidRPr="006E2599">
        <w:rPr>
          <w:rFonts w:asciiTheme="minorHAnsi" w:hAnsiTheme="minorHAnsi" w:cstheme="minorHAnsi"/>
          <w:sz w:val="22"/>
          <w:szCs w:val="22"/>
        </w:rPr>
        <w:t>w zaproszeniu tj. obarczone</w:t>
      </w:r>
      <w:r w:rsidR="004B254D" w:rsidRPr="006E2599">
        <w:rPr>
          <w:rFonts w:asciiTheme="minorHAnsi" w:hAnsiTheme="minorHAnsi" w:cstheme="minorHAnsi"/>
          <w:sz w:val="22"/>
          <w:szCs w:val="22"/>
        </w:rPr>
        <w:t xml:space="preserve"> </w:t>
      </w:r>
      <w:r w:rsidR="00802C7A" w:rsidRPr="006E2599">
        <w:rPr>
          <w:rFonts w:asciiTheme="minorHAnsi" w:hAnsiTheme="minorHAnsi" w:cstheme="minorHAnsi"/>
          <w:sz w:val="22"/>
          <w:szCs w:val="22"/>
        </w:rPr>
        <w:t>jakimkolwiek błędami oraz posiadające</w:t>
      </w:r>
      <w:r w:rsidR="004B254D" w:rsidRPr="006E2599">
        <w:rPr>
          <w:rFonts w:asciiTheme="minorHAnsi" w:hAnsiTheme="minorHAnsi" w:cstheme="minorHAnsi"/>
          <w:sz w:val="22"/>
          <w:szCs w:val="22"/>
        </w:rPr>
        <w:t xml:space="preserve">   błęd</w:t>
      </w:r>
      <w:r w:rsidR="00D20CF1" w:rsidRPr="006E2599">
        <w:rPr>
          <w:rFonts w:asciiTheme="minorHAnsi" w:hAnsiTheme="minorHAnsi" w:cstheme="minorHAnsi"/>
          <w:sz w:val="22"/>
          <w:szCs w:val="22"/>
        </w:rPr>
        <w:t>y</w:t>
      </w:r>
      <w:r w:rsidR="004B254D" w:rsidRPr="006E2599">
        <w:rPr>
          <w:rFonts w:asciiTheme="minorHAnsi" w:hAnsiTheme="minorHAnsi" w:cstheme="minorHAnsi"/>
          <w:sz w:val="22"/>
          <w:szCs w:val="22"/>
        </w:rPr>
        <w:t xml:space="preserve"> </w:t>
      </w:r>
      <w:r w:rsidR="00802C7A" w:rsidRPr="006E2599">
        <w:rPr>
          <w:rFonts w:asciiTheme="minorHAnsi" w:hAnsiTheme="minorHAnsi" w:cstheme="minorHAnsi"/>
          <w:sz w:val="22"/>
          <w:szCs w:val="22"/>
        </w:rPr>
        <w:t>rachunkowe zostaną odrzucone</w:t>
      </w:r>
      <w:r w:rsidR="004B254D" w:rsidRPr="006E2599">
        <w:rPr>
          <w:rFonts w:asciiTheme="minorHAnsi" w:hAnsiTheme="minorHAnsi" w:cstheme="minorHAnsi"/>
          <w:sz w:val="22"/>
          <w:szCs w:val="22"/>
        </w:rPr>
        <w:t>.</w:t>
      </w:r>
    </w:p>
    <w:p w14:paraId="5A618F2E" w14:textId="77777777" w:rsidR="00D2785A" w:rsidRPr="006E2599" w:rsidRDefault="00D2785A" w:rsidP="002D5D82">
      <w:pPr>
        <w:jc w:val="both"/>
        <w:rPr>
          <w:rFonts w:asciiTheme="minorHAnsi" w:hAnsiTheme="minorHAnsi" w:cstheme="minorHAnsi"/>
          <w:sz w:val="22"/>
          <w:szCs w:val="22"/>
        </w:rPr>
      </w:pPr>
    </w:p>
    <w:p w14:paraId="113A9708" w14:textId="77777777" w:rsidR="00D2785A" w:rsidRDefault="00FA38DE" w:rsidP="002D5D82">
      <w:pPr>
        <w:jc w:val="both"/>
        <w:rPr>
          <w:rFonts w:asciiTheme="minorHAnsi" w:hAnsiTheme="minorHAnsi" w:cstheme="minorHAnsi"/>
          <w:sz w:val="22"/>
          <w:szCs w:val="22"/>
        </w:rPr>
      </w:pPr>
      <w:r w:rsidRPr="006E2599">
        <w:rPr>
          <w:rFonts w:asciiTheme="minorHAnsi" w:hAnsiTheme="minorHAnsi" w:cstheme="minorHAnsi"/>
          <w:b/>
          <w:sz w:val="22"/>
          <w:szCs w:val="22"/>
        </w:rPr>
        <w:t>7</w:t>
      </w:r>
      <w:r w:rsidR="004B254D" w:rsidRPr="006E2599">
        <w:rPr>
          <w:rFonts w:asciiTheme="minorHAnsi" w:hAnsiTheme="minorHAnsi" w:cstheme="minorHAnsi"/>
          <w:b/>
          <w:sz w:val="22"/>
          <w:szCs w:val="22"/>
        </w:rPr>
        <w:t>.</w:t>
      </w:r>
      <w:r w:rsidR="001024FB" w:rsidRPr="006E2599">
        <w:rPr>
          <w:rFonts w:asciiTheme="minorHAnsi" w:hAnsiTheme="minorHAnsi" w:cstheme="minorHAnsi"/>
          <w:b/>
          <w:sz w:val="22"/>
          <w:szCs w:val="22"/>
        </w:rPr>
        <w:t xml:space="preserve"> </w:t>
      </w:r>
      <w:r w:rsidR="004B254D" w:rsidRPr="006E2599">
        <w:rPr>
          <w:rFonts w:asciiTheme="minorHAnsi" w:hAnsiTheme="minorHAnsi" w:cstheme="minorHAnsi"/>
          <w:b/>
          <w:sz w:val="22"/>
          <w:szCs w:val="22"/>
        </w:rPr>
        <w:t>Zamawiający zastrzega sobie prawo odstąpienia od realizacji zamówienia bez podania przyczyny</w:t>
      </w:r>
      <w:r w:rsidR="004B254D" w:rsidRPr="006E2599">
        <w:rPr>
          <w:rFonts w:asciiTheme="minorHAnsi" w:hAnsiTheme="minorHAnsi" w:cstheme="minorHAnsi"/>
          <w:sz w:val="22"/>
          <w:szCs w:val="22"/>
        </w:rPr>
        <w:t xml:space="preserve">.    </w:t>
      </w:r>
    </w:p>
    <w:p w14:paraId="3B89EC8B" w14:textId="6BBEC93A" w:rsidR="00D20CF1" w:rsidRPr="006E2599" w:rsidRDefault="004B254D" w:rsidP="002D5D82">
      <w:pPr>
        <w:jc w:val="both"/>
        <w:rPr>
          <w:rFonts w:asciiTheme="minorHAnsi" w:hAnsiTheme="minorHAnsi" w:cstheme="minorHAnsi"/>
          <w:sz w:val="22"/>
          <w:szCs w:val="22"/>
        </w:rPr>
      </w:pPr>
      <w:r w:rsidRPr="006E2599">
        <w:rPr>
          <w:rFonts w:asciiTheme="minorHAnsi" w:hAnsiTheme="minorHAnsi" w:cstheme="minorHAnsi"/>
          <w:sz w:val="22"/>
          <w:szCs w:val="22"/>
        </w:rPr>
        <w:t xml:space="preserve"> </w:t>
      </w:r>
    </w:p>
    <w:p w14:paraId="7C6B0B85" w14:textId="4DD46717" w:rsidR="000A5680" w:rsidRDefault="00FA38DE" w:rsidP="00791CE8">
      <w:pPr>
        <w:jc w:val="both"/>
        <w:rPr>
          <w:rFonts w:asciiTheme="minorHAnsi" w:hAnsiTheme="minorHAnsi" w:cstheme="minorHAnsi"/>
          <w:sz w:val="22"/>
          <w:szCs w:val="22"/>
        </w:rPr>
      </w:pPr>
      <w:r w:rsidRPr="006E2599">
        <w:rPr>
          <w:rFonts w:asciiTheme="minorHAnsi" w:hAnsiTheme="minorHAnsi" w:cstheme="minorHAnsi"/>
          <w:b/>
          <w:sz w:val="22"/>
          <w:szCs w:val="22"/>
        </w:rPr>
        <w:t>8</w:t>
      </w:r>
      <w:r w:rsidR="004D007B" w:rsidRPr="006E2599">
        <w:rPr>
          <w:rFonts w:asciiTheme="minorHAnsi" w:hAnsiTheme="minorHAnsi" w:cstheme="minorHAnsi"/>
          <w:b/>
          <w:sz w:val="22"/>
          <w:szCs w:val="22"/>
        </w:rPr>
        <w:t xml:space="preserve">. </w:t>
      </w:r>
      <w:r w:rsidR="00802C7A" w:rsidRPr="006E2599">
        <w:rPr>
          <w:rFonts w:asciiTheme="minorHAnsi" w:hAnsiTheme="minorHAnsi" w:cstheme="minorHAnsi"/>
          <w:sz w:val="22"/>
          <w:szCs w:val="22"/>
        </w:rPr>
        <w:t xml:space="preserve">Wybór </w:t>
      </w:r>
      <w:r w:rsidR="00D32899">
        <w:rPr>
          <w:rFonts w:asciiTheme="minorHAnsi" w:hAnsiTheme="minorHAnsi" w:cstheme="minorHAnsi"/>
          <w:sz w:val="22"/>
          <w:szCs w:val="22"/>
        </w:rPr>
        <w:t>Wykonawców</w:t>
      </w:r>
      <w:r w:rsidR="004D007B" w:rsidRPr="006E2599">
        <w:rPr>
          <w:rFonts w:asciiTheme="minorHAnsi" w:hAnsiTheme="minorHAnsi" w:cstheme="minorHAnsi"/>
          <w:sz w:val="22"/>
          <w:szCs w:val="22"/>
        </w:rPr>
        <w:t xml:space="preserve"> zostanie zamieszczony</w:t>
      </w:r>
      <w:r w:rsidR="004D007B" w:rsidRPr="006E2599">
        <w:rPr>
          <w:rFonts w:asciiTheme="minorHAnsi" w:hAnsiTheme="minorHAnsi" w:cstheme="minorHAnsi"/>
          <w:b/>
          <w:sz w:val="22"/>
          <w:szCs w:val="22"/>
        </w:rPr>
        <w:t xml:space="preserve"> </w:t>
      </w:r>
      <w:r w:rsidR="00F57C9C" w:rsidRPr="006E2599">
        <w:rPr>
          <w:rFonts w:asciiTheme="minorHAnsi" w:hAnsiTheme="minorHAnsi" w:cstheme="minorHAnsi"/>
          <w:sz w:val="22"/>
          <w:szCs w:val="22"/>
        </w:rPr>
        <w:t xml:space="preserve">na stronie internetowej </w:t>
      </w:r>
      <w:r w:rsidR="000C14EC" w:rsidRPr="006E2599">
        <w:rPr>
          <w:rFonts w:asciiTheme="minorHAnsi" w:hAnsiTheme="minorHAnsi" w:cstheme="minorHAnsi"/>
          <w:sz w:val="22"/>
          <w:szCs w:val="22"/>
        </w:rPr>
        <w:t xml:space="preserve"> w BIP </w:t>
      </w:r>
      <w:r w:rsidR="00F57C9C" w:rsidRPr="006E2599">
        <w:rPr>
          <w:rFonts w:asciiTheme="minorHAnsi" w:hAnsiTheme="minorHAnsi" w:cstheme="minorHAnsi"/>
          <w:sz w:val="22"/>
          <w:szCs w:val="22"/>
        </w:rPr>
        <w:t>Urzędu Miejskiego.</w:t>
      </w:r>
    </w:p>
    <w:p w14:paraId="710C9B2B" w14:textId="77777777" w:rsidR="00D2785A" w:rsidRPr="006E2599" w:rsidRDefault="00D2785A" w:rsidP="00791CE8">
      <w:pPr>
        <w:jc w:val="both"/>
        <w:rPr>
          <w:rFonts w:asciiTheme="minorHAnsi" w:hAnsiTheme="minorHAnsi" w:cstheme="minorHAnsi"/>
          <w:sz w:val="22"/>
          <w:szCs w:val="22"/>
        </w:rPr>
      </w:pPr>
    </w:p>
    <w:p w14:paraId="31A5E79A" w14:textId="2F2D82A3" w:rsidR="00B60CB9" w:rsidRPr="006E2599" w:rsidRDefault="00FA38DE" w:rsidP="005A2D0C">
      <w:pPr>
        <w:rPr>
          <w:rFonts w:asciiTheme="minorHAnsi" w:hAnsiTheme="minorHAnsi" w:cstheme="minorHAnsi"/>
          <w:b/>
          <w:sz w:val="22"/>
          <w:szCs w:val="22"/>
        </w:rPr>
      </w:pPr>
      <w:r w:rsidRPr="006E2599">
        <w:rPr>
          <w:rFonts w:asciiTheme="minorHAnsi" w:hAnsiTheme="minorHAnsi" w:cstheme="minorHAnsi"/>
          <w:b/>
          <w:sz w:val="22"/>
          <w:szCs w:val="22"/>
        </w:rPr>
        <w:t>9</w:t>
      </w:r>
      <w:r w:rsidR="00214828" w:rsidRPr="006E2599">
        <w:rPr>
          <w:rFonts w:asciiTheme="minorHAnsi" w:hAnsiTheme="minorHAnsi" w:cstheme="minorHAnsi"/>
          <w:b/>
          <w:sz w:val="22"/>
          <w:szCs w:val="22"/>
        </w:rPr>
        <w:t>.</w:t>
      </w:r>
      <w:r w:rsidR="001024FB" w:rsidRPr="006E2599">
        <w:rPr>
          <w:rFonts w:asciiTheme="minorHAnsi" w:hAnsiTheme="minorHAnsi" w:cstheme="minorHAnsi"/>
          <w:b/>
          <w:sz w:val="22"/>
          <w:szCs w:val="22"/>
        </w:rPr>
        <w:t xml:space="preserve"> </w:t>
      </w:r>
      <w:r w:rsidR="00214828" w:rsidRPr="006E2599">
        <w:rPr>
          <w:rFonts w:asciiTheme="minorHAnsi" w:hAnsiTheme="minorHAnsi" w:cstheme="minorHAnsi"/>
          <w:b/>
          <w:sz w:val="22"/>
          <w:szCs w:val="22"/>
        </w:rPr>
        <w:t>Osobą  uprawnioną</w:t>
      </w:r>
      <w:r w:rsidR="004B254D" w:rsidRPr="006E2599">
        <w:rPr>
          <w:rFonts w:asciiTheme="minorHAnsi" w:hAnsiTheme="minorHAnsi" w:cstheme="minorHAnsi"/>
          <w:b/>
          <w:sz w:val="22"/>
          <w:szCs w:val="22"/>
        </w:rPr>
        <w:t xml:space="preserve"> do kontaktów z </w:t>
      </w:r>
      <w:r w:rsidR="008201CA">
        <w:rPr>
          <w:rFonts w:asciiTheme="minorHAnsi" w:hAnsiTheme="minorHAnsi" w:cstheme="minorHAnsi"/>
          <w:b/>
          <w:sz w:val="22"/>
          <w:szCs w:val="22"/>
        </w:rPr>
        <w:t>Wykonawcami</w:t>
      </w:r>
      <w:r w:rsidR="004B254D" w:rsidRPr="006E2599">
        <w:rPr>
          <w:rFonts w:asciiTheme="minorHAnsi" w:hAnsiTheme="minorHAnsi" w:cstheme="minorHAnsi"/>
          <w:b/>
          <w:sz w:val="22"/>
          <w:szCs w:val="22"/>
        </w:rPr>
        <w:t xml:space="preserve"> </w:t>
      </w:r>
      <w:r w:rsidR="00214828" w:rsidRPr="006E2599">
        <w:rPr>
          <w:rFonts w:asciiTheme="minorHAnsi" w:hAnsiTheme="minorHAnsi" w:cstheme="minorHAnsi"/>
          <w:b/>
          <w:sz w:val="22"/>
          <w:szCs w:val="22"/>
        </w:rPr>
        <w:t>jest</w:t>
      </w:r>
      <w:r w:rsidR="004B254D" w:rsidRPr="006E2599">
        <w:rPr>
          <w:rFonts w:asciiTheme="minorHAnsi" w:hAnsiTheme="minorHAnsi" w:cstheme="minorHAnsi"/>
          <w:sz w:val="22"/>
          <w:szCs w:val="22"/>
        </w:rPr>
        <w:t>:</w:t>
      </w:r>
      <w:r w:rsidR="004B254D" w:rsidRPr="006E2599">
        <w:rPr>
          <w:rFonts w:asciiTheme="minorHAnsi" w:hAnsiTheme="minorHAnsi" w:cstheme="minorHAnsi"/>
          <w:b/>
          <w:sz w:val="22"/>
          <w:szCs w:val="22"/>
        </w:rPr>
        <w:t xml:space="preserve">                                                                                                                   </w:t>
      </w:r>
    </w:p>
    <w:p w14:paraId="3AB976A7" w14:textId="77777777" w:rsidR="00C82A54" w:rsidRPr="006E2599" w:rsidRDefault="00C82A54" w:rsidP="00C82A54">
      <w:pPr>
        <w:jc w:val="both"/>
        <w:rPr>
          <w:rFonts w:asciiTheme="minorHAnsi" w:hAnsiTheme="minorHAnsi" w:cstheme="minorHAnsi"/>
          <w:sz w:val="22"/>
          <w:szCs w:val="22"/>
        </w:rPr>
      </w:pPr>
      <w:r w:rsidRPr="006E2599">
        <w:rPr>
          <w:rFonts w:asciiTheme="minorHAnsi" w:hAnsiTheme="minorHAnsi" w:cstheme="minorHAnsi"/>
          <w:sz w:val="22"/>
          <w:szCs w:val="22"/>
        </w:rPr>
        <w:t>Wioleta Małecka - Inspektor Ref. IGKM  Urzędu Miejskiego w Poddębicach,</w:t>
      </w:r>
    </w:p>
    <w:p w14:paraId="18F78DF1" w14:textId="09897D41" w:rsidR="00604B54" w:rsidRPr="006E2599" w:rsidRDefault="00C82A54" w:rsidP="00C82A54">
      <w:pPr>
        <w:jc w:val="both"/>
        <w:rPr>
          <w:rFonts w:asciiTheme="minorHAnsi" w:hAnsiTheme="minorHAnsi" w:cstheme="minorHAnsi"/>
          <w:sz w:val="20"/>
          <w:szCs w:val="20"/>
        </w:rPr>
      </w:pPr>
      <w:r w:rsidRPr="006E2599">
        <w:rPr>
          <w:rFonts w:asciiTheme="minorHAnsi" w:hAnsiTheme="minorHAnsi" w:cstheme="minorHAnsi"/>
          <w:sz w:val="22"/>
          <w:szCs w:val="22"/>
        </w:rPr>
        <w:t>tel. (43) 8710 774 w dniach od poniedziałku do piątku w godz. od 8:00 do 16:00.</w:t>
      </w:r>
    </w:p>
    <w:p w14:paraId="6C8D6FF8" w14:textId="77777777" w:rsidR="00D20CF1" w:rsidRPr="006E2599" w:rsidRDefault="00D20CF1" w:rsidP="004B254D">
      <w:pPr>
        <w:jc w:val="both"/>
        <w:rPr>
          <w:rFonts w:asciiTheme="minorHAnsi" w:hAnsiTheme="minorHAnsi" w:cstheme="minorHAnsi"/>
          <w:sz w:val="20"/>
          <w:szCs w:val="20"/>
        </w:rPr>
      </w:pPr>
    </w:p>
    <w:p w14:paraId="64562C52" w14:textId="77777777" w:rsidR="00D20CF1" w:rsidRPr="006E2599" w:rsidRDefault="00D20CF1" w:rsidP="004B254D">
      <w:pPr>
        <w:jc w:val="both"/>
        <w:rPr>
          <w:rFonts w:asciiTheme="minorHAnsi" w:hAnsiTheme="minorHAnsi" w:cstheme="minorHAnsi"/>
          <w:sz w:val="20"/>
          <w:szCs w:val="20"/>
        </w:rPr>
      </w:pPr>
    </w:p>
    <w:p w14:paraId="6D0CA213" w14:textId="77777777" w:rsidR="00D20CF1" w:rsidRPr="006E2599" w:rsidRDefault="00D20CF1" w:rsidP="004B254D">
      <w:pPr>
        <w:jc w:val="both"/>
        <w:rPr>
          <w:rFonts w:asciiTheme="minorHAnsi" w:hAnsiTheme="minorHAnsi" w:cstheme="minorHAnsi"/>
          <w:sz w:val="20"/>
          <w:szCs w:val="20"/>
        </w:rPr>
      </w:pPr>
    </w:p>
    <w:p w14:paraId="180161D7" w14:textId="7C492A24" w:rsidR="00D20CF1" w:rsidRPr="001A3AC7" w:rsidRDefault="001A3AC7" w:rsidP="001A3AC7">
      <w:pPr>
        <w:jc w:val="right"/>
        <w:rPr>
          <w:rFonts w:asciiTheme="minorHAnsi" w:hAnsiTheme="minorHAnsi" w:cstheme="minorHAnsi"/>
          <w:sz w:val="22"/>
          <w:szCs w:val="22"/>
        </w:rPr>
      </w:pPr>
      <w:r w:rsidRPr="001A3AC7">
        <w:rPr>
          <w:rFonts w:asciiTheme="minorHAnsi" w:hAnsiTheme="minorHAnsi" w:cstheme="minorHAnsi"/>
          <w:sz w:val="22"/>
          <w:szCs w:val="22"/>
        </w:rPr>
        <w:t>Burmistrz Poddębic</w:t>
      </w:r>
    </w:p>
    <w:p w14:paraId="1A6F0FF5" w14:textId="7E8B9804" w:rsidR="001A3AC7" w:rsidRPr="001A3AC7" w:rsidRDefault="001A3AC7" w:rsidP="001A3AC7">
      <w:pPr>
        <w:jc w:val="right"/>
        <w:rPr>
          <w:rFonts w:asciiTheme="minorHAnsi" w:hAnsiTheme="minorHAnsi" w:cstheme="minorHAnsi"/>
          <w:sz w:val="22"/>
          <w:szCs w:val="22"/>
        </w:rPr>
      </w:pPr>
      <w:r w:rsidRPr="001A3AC7">
        <w:rPr>
          <w:rFonts w:asciiTheme="minorHAnsi" w:hAnsiTheme="minorHAnsi" w:cstheme="minorHAnsi"/>
          <w:sz w:val="22"/>
          <w:szCs w:val="22"/>
        </w:rPr>
        <w:t xml:space="preserve">(-) Piotr </w:t>
      </w:r>
      <w:proofErr w:type="spellStart"/>
      <w:r w:rsidRPr="001A3AC7">
        <w:rPr>
          <w:rFonts w:asciiTheme="minorHAnsi" w:hAnsiTheme="minorHAnsi" w:cstheme="minorHAnsi"/>
          <w:sz w:val="22"/>
          <w:szCs w:val="22"/>
        </w:rPr>
        <w:t>Sęczkowski</w:t>
      </w:r>
      <w:proofErr w:type="spellEnd"/>
    </w:p>
    <w:p w14:paraId="642DB519" w14:textId="77777777" w:rsidR="00D20CF1" w:rsidRPr="001A3AC7" w:rsidRDefault="00D20CF1" w:rsidP="001A3AC7">
      <w:pPr>
        <w:jc w:val="right"/>
        <w:rPr>
          <w:rFonts w:asciiTheme="minorHAnsi" w:hAnsiTheme="minorHAnsi" w:cstheme="minorHAnsi"/>
          <w:sz w:val="22"/>
          <w:szCs w:val="22"/>
        </w:rPr>
      </w:pPr>
    </w:p>
    <w:p w14:paraId="5B00453D" w14:textId="77777777" w:rsidR="00D20CF1" w:rsidRPr="006E2599" w:rsidRDefault="00D20CF1" w:rsidP="004B254D">
      <w:pPr>
        <w:jc w:val="both"/>
        <w:rPr>
          <w:rFonts w:asciiTheme="minorHAnsi" w:hAnsiTheme="minorHAnsi" w:cstheme="minorHAnsi"/>
          <w:sz w:val="20"/>
          <w:szCs w:val="20"/>
        </w:rPr>
      </w:pPr>
    </w:p>
    <w:p w14:paraId="5777DE13" w14:textId="77777777" w:rsidR="00D20CF1" w:rsidRPr="006E2599" w:rsidRDefault="00D20CF1" w:rsidP="004B254D">
      <w:pPr>
        <w:jc w:val="both"/>
        <w:rPr>
          <w:rFonts w:asciiTheme="minorHAnsi" w:hAnsiTheme="minorHAnsi" w:cstheme="minorHAnsi"/>
          <w:sz w:val="20"/>
          <w:szCs w:val="20"/>
        </w:rPr>
      </w:pPr>
    </w:p>
    <w:p w14:paraId="153A80F2" w14:textId="77777777" w:rsidR="00D20CF1" w:rsidRPr="006E2599" w:rsidRDefault="00D20CF1" w:rsidP="004B254D">
      <w:pPr>
        <w:jc w:val="both"/>
        <w:rPr>
          <w:rFonts w:asciiTheme="minorHAnsi" w:hAnsiTheme="minorHAnsi" w:cstheme="minorHAnsi"/>
          <w:sz w:val="20"/>
          <w:szCs w:val="20"/>
        </w:rPr>
      </w:pPr>
    </w:p>
    <w:p w14:paraId="1BB62C3C" w14:textId="77777777" w:rsidR="00D20CF1" w:rsidRPr="006E2599" w:rsidRDefault="00D20CF1" w:rsidP="004B254D">
      <w:pPr>
        <w:jc w:val="both"/>
        <w:rPr>
          <w:rFonts w:asciiTheme="minorHAnsi" w:hAnsiTheme="minorHAnsi" w:cstheme="minorHAnsi"/>
          <w:sz w:val="20"/>
          <w:szCs w:val="20"/>
        </w:rPr>
      </w:pPr>
    </w:p>
    <w:p w14:paraId="28AEB1FC" w14:textId="77777777" w:rsidR="00D20CF1" w:rsidRPr="006E2599" w:rsidRDefault="00D20CF1" w:rsidP="004B254D">
      <w:pPr>
        <w:jc w:val="both"/>
        <w:rPr>
          <w:rFonts w:asciiTheme="minorHAnsi" w:hAnsiTheme="minorHAnsi" w:cstheme="minorHAnsi"/>
          <w:sz w:val="20"/>
          <w:szCs w:val="20"/>
        </w:rPr>
      </w:pPr>
    </w:p>
    <w:p w14:paraId="77CDF334" w14:textId="77777777" w:rsidR="00D20CF1" w:rsidRPr="006E2599" w:rsidRDefault="00D20CF1" w:rsidP="004B254D">
      <w:pPr>
        <w:jc w:val="both"/>
        <w:rPr>
          <w:rFonts w:asciiTheme="minorHAnsi" w:hAnsiTheme="minorHAnsi" w:cstheme="minorHAnsi"/>
          <w:sz w:val="20"/>
          <w:szCs w:val="20"/>
        </w:rPr>
      </w:pPr>
    </w:p>
    <w:p w14:paraId="6C0D072D" w14:textId="77777777" w:rsidR="004B254D" w:rsidRPr="006E2599" w:rsidRDefault="004B254D" w:rsidP="004B254D">
      <w:pPr>
        <w:jc w:val="both"/>
        <w:rPr>
          <w:rFonts w:asciiTheme="minorHAnsi" w:hAnsiTheme="minorHAnsi" w:cstheme="minorHAnsi"/>
          <w:sz w:val="22"/>
          <w:szCs w:val="22"/>
        </w:rPr>
      </w:pPr>
      <w:r w:rsidRPr="006E2599">
        <w:rPr>
          <w:rFonts w:asciiTheme="minorHAnsi" w:hAnsiTheme="minorHAnsi" w:cstheme="minorHAnsi"/>
          <w:sz w:val="20"/>
          <w:szCs w:val="20"/>
        </w:rPr>
        <w:t>W załączeniu :</w:t>
      </w:r>
    </w:p>
    <w:p w14:paraId="1F60E3B3" w14:textId="77777777" w:rsidR="00C72070" w:rsidRDefault="004B254D" w:rsidP="004B254D">
      <w:pPr>
        <w:jc w:val="both"/>
        <w:rPr>
          <w:rFonts w:asciiTheme="minorHAnsi" w:hAnsiTheme="minorHAnsi" w:cstheme="minorHAnsi"/>
          <w:i/>
          <w:sz w:val="20"/>
          <w:szCs w:val="20"/>
        </w:rPr>
      </w:pPr>
      <w:r w:rsidRPr="006E2599">
        <w:rPr>
          <w:rFonts w:asciiTheme="minorHAnsi" w:hAnsiTheme="minorHAnsi" w:cstheme="minorHAnsi"/>
          <w:i/>
          <w:sz w:val="20"/>
          <w:szCs w:val="20"/>
        </w:rPr>
        <w:t>-</w:t>
      </w:r>
      <w:r w:rsidR="00370F15" w:rsidRPr="006E2599">
        <w:rPr>
          <w:rFonts w:asciiTheme="minorHAnsi" w:hAnsiTheme="minorHAnsi" w:cstheme="minorHAnsi"/>
          <w:i/>
          <w:sz w:val="20"/>
          <w:szCs w:val="20"/>
        </w:rPr>
        <w:t>druk  ofert</w:t>
      </w:r>
      <w:r w:rsidR="00700B2E" w:rsidRPr="006E2599">
        <w:rPr>
          <w:rFonts w:asciiTheme="minorHAnsi" w:hAnsiTheme="minorHAnsi" w:cstheme="minorHAnsi"/>
          <w:i/>
          <w:sz w:val="20"/>
          <w:szCs w:val="20"/>
        </w:rPr>
        <w:t>y  cenowej</w:t>
      </w:r>
      <w:r w:rsidR="004120B9" w:rsidRPr="006E2599">
        <w:rPr>
          <w:rFonts w:asciiTheme="minorHAnsi" w:hAnsiTheme="minorHAnsi" w:cstheme="minorHAnsi"/>
          <w:i/>
          <w:sz w:val="20"/>
          <w:szCs w:val="20"/>
        </w:rPr>
        <w:t>;</w:t>
      </w:r>
      <w:r w:rsidR="001B2AED" w:rsidRPr="006E2599">
        <w:rPr>
          <w:rFonts w:asciiTheme="minorHAnsi" w:hAnsiTheme="minorHAnsi" w:cstheme="minorHAnsi"/>
          <w:i/>
          <w:sz w:val="20"/>
          <w:szCs w:val="20"/>
        </w:rPr>
        <w:t xml:space="preserve">       </w:t>
      </w:r>
    </w:p>
    <w:p w14:paraId="4AD94521" w14:textId="58CE608E" w:rsidR="004B254D" w:rsidRPr="006E2599" w:rsidRDefault="00C72070" w:rsidP="004B254D">
      <w:pPr>
        <w:jc w:val="both"/>
        <w:rPr>
          <w:rFonts w:asciiTheme="minorHAnsi" w:hAnsiTheme="minorHAnsi" w:cstheme="minorHAnsi"/>
          <w:sz w:val="20"/>
          <w:szCs w:val="20"/>
        </w:rPr>
      </w:pPr>
      <w:r>
        <w:rPr>
          <w:rFonts w:asciiTheme="minorHAnsi" w:hAnsiTheme="minorHAnsi" w:cstheme="minorHAnsi"/>
          <w:i/>
          <w:sz w:val="20"/>
          <w:szCs w:val="20"/>
        </w:rPr>
        <w:t>-</w:t>
      </w:r>
      <w:r w:rsidRPr="00C72070">
        <w:rPr>
          <w:rFonts w:asciiTheme="minorHAnsi" w:hAnsiTheme="minorHAnsi" w:cstheme="minorHAnsi"/>
          <w:i/>
          <w:sz w:val="20"/>
          <w:szCs w:val="20"/>
        </w:rPr>
        <w:t>druk dotyczący parametrów techniczne oferowanego pojazdu</w:t>
      </w:r>
      <w:r w:rsidR="001B2AED" w:rsidRPr="006E2599">
        <w:rPr>
          <w:rFonts w:asciiTheme="minorHAnsi" w:hAnsiTheme="minorHAnsi" w:cstheme="minorHAnsi"/>
          <w:i/>
          <w:sz w:val="20"/>
          <w:szCs w:val="20"/>
        </w:rPr>
        <w:t xml:space="preserve">                                                                        </w:t>
      </w:r>
      <w:r w:rsidR="003E1399" w:rsidRPr="006E2599">
        <w:rPr>
          <w:rFonts w:asciiTheme="minorHAnsi" w:hAnsiTheme="minorHAnsi" w:cstheme="minorHAnsi"/>
          <w:i/>
          <w:sz w:val="20"/>
          <w:szCs w:val="20"/>
        </w:rPr>
        <w:t xml:space="preserve">   </w:t>
      </w:r>
      <w:r w:rsidR="001B2AED" w:rsidRPr="006E2599">
        <w:rPr>
          <w:rFonts w:asciiTheme="minorHAnsi" w:hAnsiTheme="minorHAnsi" w:cstheme="minorHAnsi"/>
          <w:i/>
          <w:sz w:val="20"/>
          <w:szCs w:val="20"/>
        </w:rPr>
        <w:t xml:space="preserve">     </w:t>
      </w:r>
    </w:p>
    <w:p w14:paraId="0C3DDF87" w14:textId="77777777" w:rsidR="00690169" w:rsidRPr="00D314A2" w:rsidRDefault="002F254E" w:rsidP="004B254D">
      <w:pPr>
        <w:tabs>
          <w:tab w:val="left" w:pos="4395"/>
        </w:tabs>
        <w:jc w:val="both"/>
        <w:rPr>
          <w:rFonts w:asciiTheme="minorHAnsi" w:hAnsiTheme="minorHAnsi" w:cstheme="minorHAnsi"/>
          <w:i/>
          <w:sz w:val="20"/>
          <w:szCs w:val="20"/>
        </w:rPr>
      </w:pPr>
      <w:r w:rsidRPr="00D314A2">
        <w:rPr>
          <w:rFonts w:asciiTheme="minorHAnsi" w:hAnsiTheme="minorHAnsi" w:cstheme="minorHAnsi"/>
          <w:i/>
          <w:sz w:val="20"/>
          <w:szCs w:val="20"/>
        </w:rPr>
        <w:t>-oświadczenie o prowadzeniu działalności gospodarczej</w:t>
      </w:r>
      <w:r w:rsidR="004120B9" w:rsidRPr="00D314A2">
        <w:rPr>
          <w:rFonts w:asciiTheme="minorHAnsi" w:hAnsiTheme="minorHAnsi" w:cstheme="minorHAnsi"/>
          <w:i/>
          <w:sz w:val="20"/>
          <w:szCs w:val="20"/>
        </w:rPr>
        <w:t>;</w:t>
      </w:r>
      <w:r w:rsidR="001B2AED" w:rsidRPr="00D314A2">
        <w:rPr>
          <w:rFonts w:asciiTheme="minorHAnsi" w:hAnsiTheme="minorHAnsi" w:cstheme="minorHAnsi"/>
          <w:i/>
          <w:sz w:val="20"/>
          <w:szCs w:val="20"/>
        </w:rPr>
        <w:t xml:space="preserve">                                                </w:t>
      </w:r>
    </w:p>
    <w:p w14:paraId="51EF83A5" w14:textId="51A6FCC2" w:rsidR="00C72070" w:rsidRPr="00D314A2" w:rsidRDefault="00690169" w:rsidP="00690169">
      <w:pPr>
        <w:jc w:val="both"/>
        <w:rPr>
          <w:rFonts w:asciiTheme="minorHAnsi" w:hAnsiTheme="minorHAnsi" w:cstheme="minorHAnsi"/>
          <w:i/>
          <w:sz w:val="20"/>
          <w:szCs w:val="20"/>
        </w:rPr>
      </w:pPr>
      <w:r w:rsidRPr="00D314A2">
        <w:rPr>
          <w:rFonts w:asciiTheme="minorHAnsi" w:hAnsiTheme="minorHAnsi" w:cstheme="minorHAnsi"/>
          <w:i/>
          <w:sz w:val="20"/>
          <w:szCs w:val="20"/>
        </w:rPr>
        <w:t>-oświadczenie ROD</w:t>
      </w:r>
      <w:r w:rsidR="00D32899">
        <w:rPr>
          <w:rFonts w:asciiTheme="minorHAnsi" w:hAnsiTheme="minorHAnsi" w:cstheme="minorHAnsi"/>
          <w:i/>
          <w:sz w:val="20"/>
          <w:szCs w:val="20"/>
        </w:rPr>
        <w:t>O.</w:t>
      </w:r>
    </w:p>
    <w:p w14:paraId="06825765" w14:textId="77777777" w:rsidR="004B254D" w:rsidRPr="00370F15" w:rsidRDefault="00690169" w:rsidP="004B254D">
      <w:pPr>
        <w:tabs>
          <w:tab w:val="left" w:pos="4395"/>
        </w:tabs>
        <w:jc w:val="both"/>
        <w:rPr>
          <w:i/>
          <w:sz w:val="20"/>
          <w:szCs w:val="20"/>
        </w:rPr>
      </w:pPr>
      <w:r>
        <w:rPr>
          <w:i/>
          <w:sz w:val="20"/>
          <w:szCs w:val="20"/>
        </w:rPr>
        <w:tab/>
      </w:r>
      <w:r>
        <w:rPr>
          <w:i/>
          <w:sz w:val="20"/>
          <w:szCs w:val="20"/>
        </w:rPr>
        <w:tab/>
      </w:r>
      <w:r>
        <w:rPr>
          <w:i/>
          <w:sz w:val="20"/>
          <w:szCs w:val="20"/>
        </w:rPr>
        <w:tab/>
      </w:r>
      <w:r>
        <w:rPr>
          <w:i/>
          <w:sz w:val="20"/>
          <w:szCs w:val="20"/>
        </w:rPr>
        <w:tab/>
      </w:r>
    </w:p>
    <w:p w14:paraId="256018B0" w14:textId="3DA52B74" w:rsidR="00FA38DE" w:rsidRDefault="00FA38DE" w:rsidP="00FA38DE">
      <w:pPr>
        <w:jc w:val="both"/>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009D151A">
        <w:rPr>
          <w:b/>
          <w:sz w:val="28"/>
          <w:szCs w:val="28"/>
        </w:rPr>
        <w:t xml:space="preserve">     </w:t>
      </w:r>
    </w:p>
    <w:p w14:paraId="3A862AF6" w14:textId="77777777" w:rsidR="00C72070" w:rsidRDefault="00C72070" w:rsidP="00FA38DE">
      <w:pPr>
        <w:jc w:val="both"/>
        <w:rPr>
          <w:b/>
          <w:sz w:val="28"/>
          <w:szCs w:val="28"/>
        </w:rPr>
      </w:pPr>
    </w:p>
    <w:p w14:paraId="311215AC" w14:textId="77777777" w:rsidR="00C72070" w:rsidRDefault="00C72070" w:rsidP="00FA38DE">
      <w:pPr>
        <w:jc w:val="both"/>
        <w:rPr>
          <w:b/>
          <w:sz w:val="28"/>
          <w:szCs w:val="28"/>
        </w:rPr>
      </w:pPr>
    </w:p>
    <w:p w14:paraId="096ACC2F" w14:textId="77777777" w:rsidR="00C72070" w:rsidRDefault="00C72070" w:rsidP="00FA38DE">
      <w:pPr>
        <w:jc w:val="both"/>
        <w:rPr>
          <w:b/>
          <w:sz w:val="28"/>
          <w:szCs w:val="28"/>
        </w:rPr>
      </w:pPr>
    </w:p>
    <w:p w14:paraId="5170DF76" w14:textId="77777777" w:rsidR="00C72070" w:rsidRDefault="00C72070" w:rsidP="00FA38DE">
      <w:pPr>
        <w:jc w:val="both"/>
        <w:rPr>
          <w:b/>
          <w:sz w:val="28"/>
          <w:szCs w:val="28"/>
        </w:rPr>
      </w:pPr>
    </w:p>
    <w:p w14:paraId="276ED0DF" w14:textId="77777777" w:rsidR="00C72070" w:rsidRDefault="00C72070" w:rsidP="00FA38DE">
      <w:pPr>
        <w:jc w:val="both"/>
        <w:rPr>
          <w:b/>
          <w:sz w:val="28"/>
          <w:szCs w:val="28"/>
        </w:rPr>
      </w:pPr>
    </w:p>
    <w:p w14:paraId="4D638F5A" w14:textId="77777777" w:rsidR="00C72070" w:rsidRDefault="00C72070" w:rsidP="00FA38DE">
      <w:pPr>
        <w:jc w:val="both"/>
        <w:rPr>
          <w:b/>
          <w:sz w:val="28"/>
          <w:szCs w:val="28"/>
        </w:rPr>
      </w:pPr>
    </w:p>
    <w:p w14:paraId="51519D26" w14:textId="77777777" w:rsidR="00C72070" w:rsidRDefault="00C72070" w:rsidP="00FA38DE">
      <w:pPr>
        <w:jc w:val="both"/>
        <w:rPr>
          <w:b/>
          <w:sz w:val="28"/>
          <w:szCs w:val="28"/>
        </w:rPr>
      </w:pPr>
    </w:p>
    <w:p w14:paraId="6E02D54D" w14:textId="77777777" w:rsidR="00C72070" w:rsidRDefault="00C72070" w:rsidP="00FA38DE">
      <w:pPr>
        <w:jc w:val="both"/>
        <w:rPr>
          <w:b/>
          <w:sz w:val="28"/>
          <w:szCs w:val="28"/>
        </w:rPr>
      </w:pPr>
    </w:p>
    <w:p w14:paraId="785041F9" w14:textId="77777777" w:rsidR="00C72070" w:rsidRDefault="00C72070" w:rsidP="00FA38DE">
      <w:pPr>
        <w:jc w:val="both"/>
        <w:rPr>
          <w:b/>
          <w:sz w:val="28"/>
          <w:szCs w:val="28"/>
        </w:rPr>
      </w:pPr>
    </w:p>
    <w:p w14:paraId="297887B7" w14:textId="77777777" w:rsidR="00C72070" w:rsidRDefault="00C72070" w:rsidP="00FA38DE">
      <w:pPr>
        <w:jc w:val="both"/>
        <w:rPr>
          <w:b/>
          <w:sz w:val="28"/>
          <w:szCs w:val="28"/>
        </w:rPr>
      </w:pPr>
    </w:p>
    <w:p w14:paraId="0E50C237" w14:textId="77777777" w:rsidR="00C72070" w:rsidRDefault="00C72070" w:rsidP="00FA38DE">
      <w:pPr>
        <w:jc w:val="both"/>
        <w:rPr>
          <w:b/>
          <w:sz w:val="28"/>
          <w:szCs w:val="28"/>
        </w:rPr>
      </w:pPr>
    </w:p>
    <w:p w14:paraId="15F5349F" w14:textId="77777777" w:rsidR="003C624D" w:rsidRDefault="003C624D" w:rsidP="00FA38DE">
      <w:pPr>
        <w:jc w:val="both"/>
        <w:rPr>
          <w:b/>
          <w:sz w:val="28"/>
          <w:szCs w:val="28"/>
        </w:rPr>
      </w:pPr>
    </w:p>
    <w:p w14:paraId="287E350A" w14:textId="77777777" w:rsidR="00C72070" w:rsidRDefault="00C72070" w:rsidP="00FA38DE">
      <w:pPr>
        <w:jc w:val="both"/>
        <w:rPr>
          <w:b/>
          <w:sz w:val="28"/>
          <w:szCs w:val="28"/>
        </w:rPr>
      </w:pPr>
    </w:p>
    <w:p w14:paraId="112EC361" w14:textId="77777777" w:rsidR="00C72070" w:rsidRDefault="00C72070" w:rsidP="00FA38DE">
      <w:pPr>
        <w:jc w:val="both"/>
        <w:rPr>
          <w:b/>
          <w:sz w:val="28"/>
          <w:szCs w:val="28"/>
        </w:rPr>
      </w:pPr>
    </w:p>
    <w:p w14:paraId="7BBF2BFC" w14:textId="77777777" w:rsidR="00D313C9" w:rsidRDefault="00D313C9" w:rsidP="00FA38DE">
      <w:pPr>
        <w:jc w:val="both"/>
        <w:rPr>
          <w:b/>
          <w:sz w:val="28"/>
          <w:szCs w:val="28"/>
        </w:rPr>
      </w:pPr>
    </w:p>
    <w:p w14:paraId="65CEB838" w14:textId="77777777" w:rsidR="00D313C9" w:rsidRDefault="00D313C9" w:rsidP="00FA38DE">
      <w:pPr>
        <w:jc w:val="both"/>
        <w:rPr>
          <w:b/>
          <w:sz w:val="28"/>
          <w:szCs w:val="28"/>
        </w:rPr>
      </w:pPr>
    </w:p>
    <w:p w14:paraId="65D4B450" w14:textId="77777777" w:rsidR="00D313C9" w:rsidRDefault="00D313C9" w:rsidP="00FA38DE">
      <w:pPr>
        <w:jc w:val="both"/>
        <w:rPr>
          <w:b/>
          <w:sz w:val="28"/>
          <w:szCs w:val="28"/>
        </w:rPr>
      </w:pPr>
    </w:p>
    <w:p w14:paraId="6D48B14B" w14:textId="77777777" w:rsidR="00D313C9" w:rsidRDefault="00D313C9" w:rsidP="00FA38DE">
      <w:pPr>
        <w:jc w:val="both"/>
        <w:rPr>
          <w:b/>
          <w:sz w:val="28"/>
          <w:szCs w:val="28"/>
        </w:rPr>
      </w:pPr>
    </w:p>
    <w:p w14:paraId="0E73BCFD" w14:textId="77777777" w:rsidR="00D32899" w:rsidRDefault="00D32899" w:rsidP="00FA38DE">
      <w:pPr>
        <w:jc w:val="both"/>
        <w:rPr>
          <w:b/>
          <w:sz w:val="28"/>
          <w:szCs w:val="28"/>
        </w:rPr>
      </w:pPr>
    </w:p>
    <w:p w14:paraId="105FF6A8" w14:textId="77777777" w:rsidR="00D32899" w:rsidRDefault="00D32899" w:rsidP="00FA38DE">
      <w:pPr>
        <w:jc w:val="both"/>
        <w:rPr>
          <w:b/>
          <w:sz w:val="28"/>
          <w:szCs w:val="28"/>
        </w:rPr>
      </w:pPr>
    </w:p>
    <w:p w14:paraId="2A01D0D1" w14:textId="77777777" w:rsidR="00E60294" w:rsidRDefault="00E60294" w:rsidP="00FA38DE">
      <w:pPr>
        <w:jc w:val="both"/>
        <w:rPr>
          <w:b/>
          <w:sz w:val="28"/>
          <w:szCs w:val="28"/>
        </w:rPr>
      </w:pPr>
    </w:p>
    <w:p w14:paraId="06D41693" w14:textId="77777777" w:rsidR="00E60294" w:rsidRDefault="00E60294" w:rsidP="00FA38DE">
      <w:pPr>
        <w:jc w:val="both"/>
        <w:rPr>
          <w:b/>
          <w:sz w:val="28"/>
          <w:szCs w:val="28"/>
        </w:rPr>
      </w:pPr>
    </w:p>
    <w:p w14:paraId="14754AD6" w14:textId="77777777" w:rsidR="00C72070" w:rsidRDefault="00C72070" w:rsidP="00FA38DE">
      <w:pPr>
        <w:jc w:val="both"/>
        <w:rPr>
          <w:b/>
          <w:sz w:val="28"/>
          <w:szCs w:val="28"/>
        </w:rPr>
      </w:pPr>
    </w:p>
    <w:p w14:paraId="7F60C937" w14:textId="77777777" w:rsidR="00C72070" w:rsidRDefault="00C72070" w:rsidP="00FA38DE">
      <w:pPr>
        <w:jc w:val="both"/>
        <w:rPr>
          <w:b/>
          <w:sz w:val="28"/>
          <w:szCs w:val="28"/>
        </w:rPr>
      </w:pPr>
    </w:p>
    <w:p w14:paraId="309F903E" w14:textId="77777777" w:rsidR="00D20CF1" w:rsidRPr="00AC702E" w:rsidRDefault="00D20CF1" w:rsidP="00D20CF1">
      <w:pPr>
        <w:widowControl w:val="0"/>
        <w:jc w:val="right"/>
        <w:rPr>
          <w:rFonts w:ascii="Calibri" w:hAnsi="Calibri" w:cs="Calibri"/>
          <w:color w:val="000000"/>
          <w:sz w:val="22"/>
          <w:szCs w:val="22"/>
        </w:rPr>
      </w:pPr>
      <w:r w:rsidRPr="00AC702E">
        <w:rPr>
          <w:rFonts w:ascii="Calibri" w:hAnsi="Calibri" w:cs="Calibri"/>
          <w:b/>
          <w:color w:val="000000"/>
          <w:sz w:val="22"/>
          <w:szCs w:val="22"/>
        </w:rPr>
        <w:t>Załącznik Nr 1</w:t>
      </w:r>
    </w:p>
    <w:p w14:paraId="746D6779" w14:textId="77777777" w:rsidR="00D20CF1" w:rsidRPr="00AC702E" w:rsidRDefault="00D20CF1" w:rsidP="00D20CF1">
      <w:pPr>
        <w:widowControl w:val="0"/>
        <w:jc w:val="center"/>
        <w:rPr>
          <w:rFonts w:ascii="Calibri" w:hAnsi="Calibri" w:cs="Calibri"/>
          <w:b/>
          <w:color w:val="000000"/>
        </w:rPr>
      </w:pPr>
    </w:p>
    <w:p w14:paraId="24277BB4" w14:textId="77777777" w:rsidR="00D20CF1" w:rsidRPr="00AC702E" w:rsidRDefault="00D20CF1" w:rsidP="00D20CF1">
      <w:pPr>
        <w:widowControl w:val="0"/>
        <w:jc w:val="center"/>
        <w:rPr>
          <w:rFonts w:ascii="Calibri" w:hAnsi="Calibri" w:cs="Calibri"/>
          <w:color w:val="000000"/>
        </w:rPr>
      </w:pPr>
      <w:r w:rsidRPr="00AC702E">
        <w:rPr>
          <w:rFonts w:ascii="Calibri" w:hAnsi="Calibri" w:cs="Calibri"/>
          <w:b/>
          <w:color w:val="000000"/>
        </w:rPr>
        <w:t xml:space="preserve">OFERTA  CENOWA </w:t>
      </w:r>
    </w:p>
    <w:p w14:paraId="19C16DDA" w14:textId="77777777" w:rsidR="00D20CF1" w:rsidRPr="00AC702E" w:rsidRDefault="00D20CF1" w:rsidP="00D20CF1">
      <w:pPr>
        <w:widowControl w:val="0"/>
        <w:jc w:val="center"/>
        <w:rPr>
          <w:rFonts w:ascii="Calibri" w:hAnsi="Calibri" w:cs="Calibri"/>
          <w:b/>
          <w:color w:val="000000"/>
          <w:sz w:val="28"/>
          <w:szCs w:val="28"/>
        </w:rPr>
      </w:pPr>
    </w:p>
    <w:p w14:paraId="2CA00649" w14:textId="77777777" w:rsidR="00D20CF1" w:rsidRPr="00D20CF1" w:rsidRDefault="00D20CF1" w:rsidP="00D20CF1">
      <w:pPr>
        <w:widowControl w:val="0"/>
        <w:jc w:val="both"/>
        <w:rPr>
          <w:rFonts w:ascii="Calibri" w:hAnsi="Calibri" w:cs="Calibri"/>
          <w:color w:val="000000"/>
          <w:sz w:val="22"/>
          <w:szCs w:val="22"/>
        </w:rPr>
      </w:pPr>
      <w:r w:rsidRPr="00D20CF1">
        <w:rPr>
          <w:rFonts w:ascii="Calibri" w:hAnsi="Calibri" w:cs="Calibri"/>
          <w:color w:val="000000"/>
          <w:sz w:val="22"/>
          <w:szCs w:val="22"/>
        </w:rPr>
        <w:t>Ja/My niżej podpisany/i</w:t>
      </w:r>
    </w:p>
    <w:p w14:paraId="121DD9F1" w14:textId="77777777" w:rsidR="00D20CF1" w:rsidRPr="00D20CF1" w:rsidRDefault="00D20CF1" w:rsidP="00D20CF1">
      <w:pPr>
        <w:widowControl w:val="0"/>
        <w:jc w:val="both"/>
        <w:rPr>
          <w:rFonts w:ascii="Calibri" w:hAnsi="Calibri" w:cs="Calibri"/>
          <w:color w:val="000000"/>
          <w:sz w:val="22"/>
          <w:szCs w:val="22"/>
        </w:rPr>
      </w:pPr>
      <w:r w:rsidRPr="00D20CF1">
        <w:rPr>
          <w:rFonts w:ascii="Calibri" w:hAnsi="Calibri" w:cs="Calibri"/>
          <w:color w:val="000000"/>
          <w:sz w:val="22"/>
          <w:szCs w:val="22"/>
        </w:rPr>
        <w:t>………………………………………………………………………………………………………..…………………………………………………………….....................................................................................................................................................</w:t>
      </w:r>
    </w:p>
    <w:p w14:paraId="1E3EA79A" w14:textId="77777777" w:rsidR="00D20CF1" w:rsidRPr="00D20CF1" w:rsidRDefault="00D20CF1" w:rsidP="00D20CF1">
      <w:pPr>
        <w:widowControl w:val="0"/>
        <w:jc w:val="both"/>
        <w:rPr>
          <w:rFonts w:ascii="Calibri" w:hAnsi="Calibri" w:cs="Calibri"/>
          <w:color w:val="000000"/>
          <w:sz w:val="22"/>
          <w:szCs w:val="22"/>
        </w:rPr>
      </w:pPr>
      <w:r w:rsidRPr="00D20CF1">
        <w:rPr>
          <w:rFonts w:ascii="Calibri" w:hAnsi="Calibri" w:cs="Calibri"/>
          <w:color w:val="000000"/>
          <w:sz w:val="22"/>
          <w:szCs w:val="22"/>
        </w:rPr>
        <w:t>z siedzibą………………………………………………………………………..................................</w:t>
      </w:r>
    </w:p>
    <w:p w14:paraId="64B0897F" w14:textId="77777777" w:rsidR="00D20CF1" w:rsidRPr="00D20CF1" w:rsidRDefault="00D20CF1" w:rsidP="00D20CF1">
      <w:pPr>
        <w:widowControl w:val="0"/>
        <w:jc w:val="both"/>
        <w:rPr>
          <w:rFonts w:ascii="Calibri" w:hAnsi="Calibri" w:cs="Calibri"/>
          <w:color w:val="000000"/>
          <w:sz w:val="22"/>
          <w:szCs w:val="22"/>
        </w:rPr>
      </w:pPr>
      <w:r w:rsidRPr="00D20CF1">
        <w:rPr>
          <w:rFonts w:ascii="Calibri" w:hAnsi="Calibri" w:cs="Calibri"/>
          <w:color w:val="000000"/>
          <w:sz w:val="22"/>
          <w:szCs w:val="22"/>
        </w:rPr>
        <w:t>(dokładny adres oferenta wraz z kodem pocztowym)</w:t>
      </w:r>
    </w:p>
    <w:p w14:paraId="6397C312" w14:textId="77777777" w:rsidR="00D20CF1" w:rsidRPr="00D20CF1" w:rsidRDefault="00D20CF1" w:rsidP="00D20CF1">
      <w:pPr>
        <w:widowControl w:val="0"/>
        <w:jc w:val="both"/>
        <w:rPr>
          <w:rFonts w:ascii="Calibri" w:hAnsi="Calibri" w:cs="Calibri"/>
          <w:color w:val="000000"/>
          <w:sz w:val="22"/>
          <w:szCs w:val="22"/>
        </w:rPr>
      </w:pPr>
      <w:r w:rsidRPr="00D20CF1">
        <w:rPr>
          <w:rFonts w:ascii="Calibri" w:hAnsi="Calibri" w:cs="Calibri"/>
          <w:color w:val="000000"/>
          <w:sz w:val="22"/>
          <w:szCs w:val="22"/>
        </w:rPr>
        <w:t>Dodatkowe dane ułatwiające kontakt z oferentem:</w:t>
      </w:r>
    </w:p>
    <w:p w14:paraId="502385FF" w14:textId="77777777" w:rsidR="00D20CF1" w:rsidRPr="00D20CF1" w:rsidRDefault="00D20CF1" w:rsidP="00D20CF1">
      <w:pPr>
        <w:widowControl w:val="0"/>
        <w:jc w:val="both"/>
        <w:rPr>
          <w:rFonts w:ascii="Calibri" w:hAnsi="Calibri" w:cs="Calibri"/>
          <w:color w:val="000000"/>
          <w:sz w:val="22"/>
          <w:szCs w:val="22"/>
        </w:rPr>
      </w:pPr>
      <w:r w:rsidRPr="00D20CF1">
        <w:rPr>
          <w:rFonts w:ascii="Calibri" w:hAnsi="Calibri" w:cs="Calibri"/>
          <w:color w:val="000000"/>
          <w:sz w:val="22"/>
          <w:szCs w:val="22"/>
        </w:rPr>
        <w:t>e-mail: …………………………… tel. ……………….. fax ………………….................................</w:t>
      </w:r>
    </w:p>
    <w:p w14:paraId="7DD85628" w14:textId="77777777" w:rsidR="00D20CF1" w:rsidRPr="00D20CF1" w:rsidRDefault="00D20CF1" w:rsidP="00D20CF1">
      <w:pPr>
        <w:widowControl w:val="0"/>
        <w:rPr>
          <w:rFonts w:ascii="Calibri" w:hAnsi="Calibri" w:cs="Calibri"/>
          <w:color w:val="000000"/>
          <w:sz w:val="22"/>
          <w:szCs w:val="22"/>
        </w:rPr>
      </w:pPr>
      <w:r w:rsidRPr="00D20CF1">
        <w:rPr>
          <w:rFonts w:ascii="Calibri" w:hAnsi="Calibri" w:cs="Calibri"/>
          <w:color w:val="000000"/>
          <w:sz w:val="22"/>
          <w:szCs w:val="22"/>
        </w:rPr>
        <w:t>składam/y niniejszą ofertę na:</w:t>
      </w:r>
    </w:p>
    <w:p w14:paraId="28B5AC26" w14:textId="77777777" w:rsidR="00D32899" w:rsidRDefault="00D32899" w:rsidP="00D20CF1">
      <w:pPr>
        <w:widowControl w:val="0"/>
        <w:rPr>
          <w:rFonts w:ascii="Calibri" w:eastAsia="Calibri" w:hAnsi="Calibri" w:cs="Calibri"/>
          <w:i/>
          <w:iCs/>
          <w:sz w:val="22"/>
          <w:szCs w:val="22"/>
          <w:lang w:eastAsia="en-US"/>
        </w:rPr>
      </w:pPr>
      <w:r w:rsidRPr="00D32899">
        <w:rPr>
          <w:rFonts w:ascii="Calibri" w:eastAsia="Calibri" w:hAnsi="Calibri" w:cs="Calibri"/>
          <w:i/>
          <w:iCs/>
          <w:sz w:val="22"/>
          <w:szCs w:val="22"/>
          <w:lang w:eastAsia="en-US"/>
        </w:rPr>
        <w:t xml:space="preserve">Dostawa i zakup nowego samochodu dostawczego – wywrotki do 3,5t przeznaczonego do utrzymania terenów zielonych i porządkowania przestrzeni publicznych </w:t>
      </w:r>
    </w:p>
    <w:p w14:paraId="751C044F" w14:textId="2A12A7A2" w:rsidR="00D20CF1" w:rsidRPr="00D20CF1" w:rsidRDefault="00D20CF1" w:rsidP="00D20CF1">
      <w:pPr>
        <w:widowControl w:val="0"/>
        <w:rPr>
          <w:rFonts w:ascii="Calibri" w:hAnsi="Calibri" w:cs="Calibri"/>
          <w:color w:val="000000"/>
          <w:sz w:val="22"/>
          <w:szCs w:val="22"/>
        </w:rPr>
      </w:pPr>
      <w:r w:rsidRPr="00D20CF1">
        <w:rPr>
          <w:rFonts w:ascii="Calibri" w:hAnsi="Calibri" w:cs="Calibri"/>
          <w:color w:val="000000"/>
          <w:sz w:val="22"/>
          <w:szCs w:val="22"/>
        </w:rPr>
        <w:t>-zgodnie z zapytaniem ofertowym z dnia ………………… ..........................................................…</w:t>
      </w:r>
    </w:p>
    <w:p w14:paraId="4EDE3A6B" w14:textId="77777777" w:rsidR="00D20CF1" w:rsidRPr="008F447A" w:rsidRDefault="00D20CF1" w:rsidP="00D20CF1">
      <w:pPr>
        <w:widowControl w:val="0"/>
        <w:rPr>
          <w:color w:val="000000"/>
          <w:sz w:val="22"/>
          <w:szCs w:val="18"/>
        </w:rPr>
      </w:pPr>
    </w:p>
    <w:tbl>
      <w:tblPr>
        <w:tblW w:w="9227" w:type="dxa"/>
        <w:jc w:val="center"/>
        <w:tblCellMar>
          <w:left w:w="70" w:type="dxa"/>
          <w:right w:w="70" w:type="dxa"/>
        </w:tblCellMar>
        <w:tblLook w:val="04A0" w:firstRow="1" w:lastRow="0" w:firstColumn="1" w:lastColumn="0" w:noHBand="0" w:noVBand="1"/>
      </w:tblPr>
      <w:tblGrid>
        <w:gridCol w:w="3392"/>
        <w:gridCol w:w="1017"/>
        <w:gridCol w:w="1702"/>
        <w:gridCol w:w="848"/>
        <w:gridCol w:w="2268"/>
      </w:tblGrid>
      <w:tr w:rsidR="00A667E1" w14:paraId="769FAEBA" w14:textId="77777777" w:rsidTr="00E97CF9">
        <w:trPr>
          <w:trHeight w:val="915"/>
          <w:jc w:val="center"/>
        </w:trPr>
        <w:tc>
          <w:tcPr>
            <w:tcW w:w="3392" w:type="dxa"/>
            <w:tcBorders>
              <w:top w:val="single" w:sz="8" w:space="0" w:color="auto"/>
              <w:left w:val="single" w:sz="8" w:space="0" w:color="auto"/>
              <w:bottom w:val="single" w:sz="8" w:space="0" w:color="auto"/>
              <w:right w:val="single" w:sz="4" w:space="0" w:color="auto"/>
            </w:tcBorders>
            <w:vAlign w:val="center"/>
            <w:hideMark/>
          </w:tcPr>
          <w:p w14:paraId="0082C72D" w14:textId="66BE7980" w:rsidR="00A667E1" w:rsidRPr="00C82A54" w:rsidRDefault="00A667E1" w:rsidP="00CD7399">
            <w:pPr>
              <w:jc w:val="center"/>
              <w:rPr>
                <w:rFonts w:ascii="Arial" w:hAnsi="Arial" w:cs="Arial"/>
                <w:b/>
                <w:bCs/>
                <w:color w:val="000000"/>
                <w:sz w:val="16"/>
                <w:szCs w:val="16"/>
                <w:highlight w:val="yellow"/>
              </w:rPr>
            </w:pPr>
            <w:r w:rsidRPr="00CB71DA">
              <w:rPr>
                <w:rFonts w:ascii="Arial" w:hAnsi="Arial" w:cs="Arial"/>
                <w:b/>
                <w:bCs/>
                <w:color w:val="000000"/>
                <w:sz w:val="16"/>
                <w:szCs w:val="16"/>
              </w:rPr>
              <w:t xml:space="preserve">Nazwa materiału </w:t>
            </w:r>
            <w:r>
              <w:rPr>
                <w:rFonts w:ascii="Arial" w:hAnsi="Arial" w:cs="Arial"/>
                <w:b/>
                <w:bCs/>
                <w:color w:val="000000"/>
                <w:sz w:val="16"/>
                <w:szCs w:val="16"/>
              </w:rPr>
              <w:t>zakupu</w:t>
            </w:r>
          </w:p>
        </w:tc>
        <w:tc>
          <w:tcPr>
            <w:tcW w:w="1017" w:type="dxa"/>
            <w:tcBorders>
              <w:top w:val="single" w:sz="8" w:space="0" w:color="auto"/>
              <w:left w:val="nil"/>
              <w:bottom w:val="single" w:sz="8" w:space="0" w:color="auto"/>
              <w:right w:val="nil"/>
            </w:tcBorders>
            <w:vAlign w:val="center"/>
            <w:hideMark/>
          </w:tcPr>
          <w:p w14:paraId="341FA765" w14:textId="77777777" w:rsidR="00A667E1" w:rsidRDefault="00A667E1" w:rsidP="00CD7399">
            <w:pPr>
              <w:jc w:val="center"/>
              <w:rPr>
                <w:rFonts w:ascii="Arial" w:hAnsi="Arial" w:cs="Arial"/>
                <w:b/>
                <w:bCs/>
                <w:color w:val="000000"/>
                <w:sz w:val="16"/>
                <w:szCs w:val="16"/>
              </w:rPr>
            </w:pPr>
            <w:r>
              <w:rPr>
                <w:rFonts w:ascii="Arial" w:hAnsi="Arial" w:cs="Arial"/>
                <w:b/>
                <w:bCs/>
                <w:color w:val="000000"/>
                <w:sz w:val="16"/>
                <w:szCs w:val="16"/>
              </w:rPr>
              <w:t>Jednostka miary</w:t>
            </w:r>
          </w:p>
        </w:tc>
        <w:tc>
          <w:tcPr>
            <w:tcW w:w="1702" w:type="dxa"/>
            <w:tcBorders>
              <w:top w:val="single" w:sz="8" w:space="0" w:color="auto"/>
              <w:left w:val="single" w:sz="8" w:space="0" w:color="auto"/>
              <w:bottom w:val="single" w:sz="8" w:space="0" w:color="auto"/>
              <w:right w:val="single" w:sz="8" w:space="0" w:color="auto"/>
            </w:tcBorders>
            <w:vAlign w:val="center"/>
            <w:hideMark/>
          </w:tcPr>
          <w:p w14:paraId="3D65A150" w14:textId="77777777" w:rsidR="00A667E1" w:rsidRDefault="00A667E1" w:rsidP="00CD7399">
            <w:pPr>
              <w:jc w:val="center"/>
              <w:rPr>
                <w:rFonts w:ascii="Arial" w:hAnsi="Arial" w:cs="Arial"/>
                <w:b/>
                <w:bCs/>
                <w:color w:val="000000"/>
                <w:sz w:val="16"/>
                <w:szCs w:val="16"/>
              </w:rPr>
            </w:pPr>
            <w:r>
              <w:rPr>
                <w:rFonts w:ascii="Arial" w:hAnsi="Arial" w:cs="Arial"/>
                <w:b/>
                <w:bCs/>
                <w:color w:val="000000"/>
                <w:sz w:val="16"/>
                <w:szCs w:val="16"/>
              </w:rPr>
              <w:t>cena jednostkowa netto [PLN]</w:t>
            </w:r>
          </w:p>
        </w:tc>
        <w:tc>
          <w:tcPr>
            <w:tcW w:w="848" w:type="dxa"/>
            <w:tcBorders>
              <w:top w:val="single" w:sz="8" w:space="0" w:color="auto"/>
              <w:left w:val="nil"/>
              <w:bottom w:val="single" w:sz="8" w:space="0" w:color="auto"/>
              <w:right w:val="nil"/>
            </w:tcBorders>
            <w:vAlign w:val="center"/>
            <w:hideMark/>
          </w:tcPr>
          <w:p w14:paraId="7EEA544F" w14:textId="77777777" w:rsidR="00A667E1" w:rsidRDefault="00A667E1" w:rsidP="00CD7399">
            <w:pPr>
              <w:jc w:val="center"/>
              <w:rPr>
                <w:rFonts w:ascii="Arial" w:hAnsi="Arial" w:cs="Arial"/>
                <w:b/>
                <w:bCs/>
                <w:color w:val="000000"/>
                <w:sz w:val="16"/>
                <w:szCs w:val="16"/>
              </w:rPr>
            </w:pPr>
            <w:r>
              <w:rPr>
                <w:rFonts w:ascii="Arial" w:hAnsi="Arial" w:cs="Arial"/>
                <w:b/>
                <w:bCs/>
                <w:color w:val="000000"/>
                <w:sz w:val="16"/>
                <w:szCs w:val="16"/>
              </w:rPr>
              <w:t>Ilość</w:t>
            </w:r>
          </w:p>
        </w:tc>
        <w:tc>
          <w:tcPr>
            <w:tcW w:w="2268" w:type="dxa"/>
            <w:tcBorders>
              <w:top w:val="single" w:sz="8" w:space="0" w:color="auto"/>
              <w:left w:val="single" w:sz="8" w:space="0" w:color="auto"/>
              <w:bottom w:val="single" w:sz="8" w:space="0" w:color="auto"/>
              <w:right w:val="single" w:sz="8" w:space="0" w:color="auto"/>
            </w:tcBorders>
            <w:vAlign w:val="center"/>
            <w:hideMark/>
          </w:tcPr>
          <w:p w14:paraId="7EB165EA" w14:textId="03699DDA" w:rsidR="00A667E1" w:rsidRDefault="00A667E1" w:rsidP="00CD7399">
            <w:pPr>
              <w:jc w:val="center"/>
              <w:rPr>
                <w:rFonts w:ascii="Arial" w:hAnsi="Arial" w:cs="Arial"/>
                <w:b/>
                <w:bCs/>
                <w:color w:val="000000"/>
                <w:sz w:val="16"/>
                <w:szCs w:val="16"/>
              </w:rPr>
            </w:pPr>
            <w:r>
              <w:rPr>
                <w:rFonts w:ascii="Arial" w:hAnsi="Arial" w:cs="Arial"/>
                <w:b/>
                <w:bCs/>
                <w:color w:val="000000"/>
                <w:sz w:val="16"/>
                <w:szCs w:val="16"/>
              </w:rPr>
              <w:t xml:space="preserve">wartość netto [PLN]  </w:t>
            </w:r>
            <w:r>
              <w:rPr>
                <w:rFonts w:ascii="Arial" w:hAnsi="Arial" w:cs="Arial"/>
                <w:b/>
                <w:bCs/>
                <w:color w:val="000000"/>
                <w:sz w:val="16"/>
                <w:szCs w:val="16"/>
              </w:rPr>
              <w:br/>
              <w:t>kol. 3 x kol.4</w:t>
            </w:r>
          </w:p>
        </w:tc>
      </w:tr>
      <w:tr w:rsidR="00A667E1" w14:paraId="2A8928E4" w14:textId="77777777" w:rsidTr="00933EB7">
        <w:trPr>
          <w:trHeight w:val="315"/>
          <w:jc w:val="center"/>
        </w:trPr>
        <w:tc>
          <w:tcPr>
            <w:tcW w:w="3392" w:type="dxa"/>
            <w:tcBorders>
              <w:top w:val="nil"/>
              <w:left w:val="single" w:sz="8" w:space="0" w:color="auto"/>
              <w:bottom w:val="single" w:sz="8" w:space="0" w:color="auto"/>
              <w:right w:val="single" w:sz="4" w:space="0" w:color="auto"/>
            </w:tcBorders>
            <w:vAlign w:val="center"/>
            <w:hideMark/>
          </w:tcPr>
          <w:p w14:paraId="606F3BA5" w14:textId="20352D68" w:rsidR="00A667E1" w:rsidRDefault="00A667E1" w:rsidP="00CD7399">
            <w:pPr>
              <w:jc w:val="center"/>
              <w:rPr>
                <w:rFonts w:ascii="Arial" w:hAnsi="Arial" w:cs="Arial"/>
                <w:b/>
                <w:bCs/>
                <w:color w:val="000000"/>
                <w:sz w:val="16"/>
                <w:szCs w:val="16"/>
              </w:rPr>
            </w:pPr>
            <w:r>
              <w:rPr>
                <w:rFonts w:ascii="Arial" w:hAnsi="Arial" w:cs="Arial"/>
                <w:b/>
                <w:bCs/>
                <w:color w:val="000000"/>
                <w:sz w:val="16"/>
                <w:szCs w:val="16"/>
              </w:rPr>
              <w:t>1</w:t>
            </w:r>
          </w:p>
        </w:tc>
        <w:tc>
          <w:tcPr>
            <w:tcW w:w="1017" w:type="dxa"/>
            <w:tcBorders>
              <w:top w:val="nil"/>
              <w:left w:val="nil"/>
              <w:bottom w:val="single" w:sz="8" w:space="0" w:color="auto"/>
              <w:right w:val="single" w:sz="4" w:space="0" w:color="auto"/>
            </w:tcBorders>
            <w:vAlign w:val="center"/>
            <w:hideMark/>
          </w:tcPr>
          <w:p w14:paraId="26500BB3" w14:textId="48B072AE" w:rsidR="00A667E1" w:rsidRDefault="00A667E1" w:rsidP="00CD7399">
            <w:pPr>
              <w:jc w:val="center"/>
              <w:rPr>
                <w:rFonts w:ascii="Arial" w:hAnsi="Arial" w:cs="Arial"/>
                <w:b/>
                <w:bCs/>
                <w:color w:val="000000"/>
                <w:sz w:val="16"/>
                <w:szCs w:val="16"/>
              </w:rPr>
            </w:pPr>
            <w:r>
              <w:rPr>
                <w:rFonts w:ascii="Arial" w:hAnsi="Arial" w:cs="Arial"/>
                <w:b/>
                <w:bCs/>
                <w:color w:val="000000"/>
                <w:sz w:val="16"/>
                <w:szCs w:val="16"/>
              </w:rPr>
              <w:t>2</w:t>
            </w:r>
          </w:p>
        </w:tc>
        <w:tc>
          <w:tcPr>
            <w:tcW w:w="1702" w:type="dxa"/>
            <w:tcBorders>
              <w:top w:val="nil"/>
              <w:left w:val="nil"/>
              <w:bottom w:val="single" w:sz="8" w:space="0" w:color="auto"/>
              <w:right w:val="single" w:sz="4" w:space="0" w:color="auto"/>
            </w:tcBorders>
            <w:vAlign w:val="center"/>
            <w:hideMark/>
          </w:tcPr>
          <w:p w14:paraId="67DD94F0" w14:textId="23A72450" w:rsidR="00A667E1" w:rsidRDefault="00A667E1" w:rsidP="00CD7399">
            <w:pPr>
              <w:jc w:val="center"/>
              <w:rPr>
                <w:rFonts w:ascii="Arial" w:hAnsi="Arial" w:cs="Arial"/>
                <w:b/>
                <w:bCs/>
                <w:color w:val="000000"/>
                <w:sz w:val="16"/>
                <w:szCs w:val="16"/>
              </w:rPr>
            </w:pPr>
            <w:r>
              <w:rPr>
                <w:rFonts w:ascii="Arial" w:hAnsi="Arial" w:cs="Arial"/>
                <w:b/>
                <w:bCs/>
                <w:color w:val="000000"/>
                <w:sz w:val="16"/>
                <w:szCs w:val="16"/>
              </w:rPr>
              <w:t>3</w:t>
            </w:r>
          </w:p>
        </w:tc>
        <w:tc>
          <w:tcPr>
            <w:tcW w:w="848" w:type="dxa"/>
            <w:tcBorders>
              <w:top w:val="nil"/>
              <w:left w:val="nil"/>
              <w:bottom w:val="single" w:sz="8" w:space="0" w:color="auto"/>
              <w:right w:val="single" w:sz="4" w:space="0" w:color="auto"/>
            </w:tcBorders>
            <w:vAlign w:val="center"/>
            <w:hideMark/>
          </w:tcPr>
          <w:p w14:paraId="3AA79CE5" w14:textId="5D702F26" w:rsidR="00A667E1" w:rsidRDefault="00A667E1" w:rsidP="00CD7399">
            <w:pPr>
              <w:jc w:val="center"/>
              <w:rPr>
                <w:rFonts w:ascii="Arial" w:hAnsi="Arial" w:cs="Arial"/>
                <w:b/>
                <w:bCs/>
                <w:color w:val="000000"/>
                <w:sz w:val="16"/>
                <w:szCs w:val="16"/>
              </w:rPr>
            </w:pPr>
            <w:r>
              <w:rPr>
                <w:rFonts w:ascii="Arial" w:hAnsi="Arial" w:cs="Arial"/>
                <w:b/>
                <w:bCs/>
                <w:color w:val="000000"/>
                <w:sz w:val="16"/>
                <w:szCs w:val="16"/>
              </w:rPr>
              <w:t>4</w:t>
            </w:r>
          </w:p>
        </w:tc>
        <w:tc>
          <w:tcPr>
            <w:tcW w:w="2268" w:type="dxa"/>
            <w:tcBorders>
              <w:top w:val="nil"/>
              <w:left w:val="nil"/>
              <w:bottom w:val="single" w:sz="8" w:space="0" w:color="auto"/>
              <w:right w:val="single" w:sz="8" w:space="0" w:color="auto"/>
            </w:tcBorders>
            <w:vAlign w:val="center"/>
            <w:hideMark/>
          </w:tcPr>
          <w:p w14:paraId="4B3AD1A3" w14:textId="72FE2998" w:rsidR="00A667E1" w:rsidRDefault="00A667E1" w:rsidP="00CD7399">
            <w:pPr>
              <w:jc w:val="center"/>
              <w:rPr>
                <w:rFonts w:ascii="Arial" w:hAnsi="Arial" w:cs="Arial"/>
                <w:b/>
                <w:bCs/>
                <w:color w:val="000000"/>
                <w:sz w:val="16"/>
                <w:szCs w:val="16"/>
              </w:rPr>
            </w:pPr>
            <w:r>
              <w:rPr>
                <w:rFonts w:ascii="Arial" w:hAnsi="Arial" w:cs="Arial"/>
                <w:b/>
                <w:bCs/>
                <w:color w:val="000000"/>
                <w:sz w:val="16"/>
                <w:szCs w:val="16"/>
              </w:rPr>
              <w:t>5</w:t>
            </w:r>
          </w:p>
        </w:tc>
      </w:tr>
      <w:tr w:rsidR="00A667E1" w14:paraId="353DDEE8" w14:textId="77777777" w:rsidTr="00D97D5C">
        <w:trPr>
          <w:trHeight w:val="211"/>
          <w:jc w:val="center"/>
        </w:trPr>
        <w:tc>
          <w:tcPr>
            <w:tcW w:w="3392" w:type="dxa"/>
            <w:tcBorders>
              <w:top w:val="nil"/>
              <w:left w:val="single" w:sz="8" w:space="0" w:color="auto"/>
              <w:bottom w:val="single" w:sz="4" w:space="0" w:color="auto"/>
              <w:right w:val="single" w:sz="4" w:space="0" w:color="auto"/>
            </w:tcBorders>
            <w:vAlign w:val="bottom"/>
            <w:hideMark/>
          </w:tcPr>
          <w:p w14:paraId="3F3826F4" w14:textId="20D22457" w:rsidR="00A667E1" w:rsidRDefault="00D32899" w:rsidP="00A667E1">
            <w:pPr>
              <w:jc w:val="center"/>
              <w:rPr>
                <w:rFonts w:ascii="Arial" w:hAnsi="Arial" w:cs="Arial"/>
                <w:color w:val="000000"/>
                <w:sz w:val="16"/>
                <w:szCs w:val="16"/>
              </w:rPr>
            </w:pPr>
            <w:r w:rsidRPr="00D32899">
              <w:rPr>
                <w:rFonts w:ascii="Arial" w:hAnsi="Arial" w:cs="Arial"/>
                <w:color w:val="000000"/>
                <w:sz w:val="16"/>
                <w:szCs w:val="16"/>
              </w:rPr>
              <w:t>Dostawa i zakup nowego samochodu dostawczego – wywrotki do 3,5t przeznaczonego do utrzymania terenów zielonych i porządkowania przestrzeni publicznych</w:t>
            </w:r>
          </w:p>
        </w:tc>
        <w:tc>
          <w:tcPr>
            <w:tcW w:w="1017" w:type="dxa"/>
            <w:tcBorders>
              <w:top w:val="nil"/>
              <w:left w:val="nil"/>
              <w:bottom w:val="single" w:sz="4" w:space="0" w:color="auto"/>
              <w:right w:val="single" w:sz="4" w:space="0" w:color="auto"/>
            </w:tcBorders>
            <w:vAlign w:val="bottom"/>
            <w:hideMark/>
          </w:tcPr>
          <w:p w14:paraId="683B23B9" w14:textId="00E47559" w:rsidR="00A667E1" w:rsidRDefault="00A667E1" w:rsidP="00CD7399">
            <w:pPr>
              <w:jc w:val="center"/>
              <w:rPr>
                <w:rFonts w:ascii="Arial" w:hAnsi="Arial" w:cs="Arial"/>
                <w:color w:val="000000"/>
                <w:sz w:val="16"/>
                <w:szCs w:val="16"/>
              </w:rPr>
            </w:pPr>
            <w:r>
              <w:rPr>
                <w:rFonts w:ascii="Arial" w:hAnsi="Arial" w:cs="Arial"/>
                <w:color w:val="000000"/>
                <w:sz w:val="16"/>
                <w:szCs w:val="16"/>
              </w:rPr>
              <w:t xml:space="preserve">szt. </w:t>
            </w:r>
          </w:p>
        </w:tc>
        <w:tc>
          <w:tcPr>
            <w:tcW w:w="1702" w:type="dxa"/>
            <w:tcBorders>
              <w:top w:val="nil"/>
              <w:left w:val="nil"/>
              <w:bottom w:val="single" w:sz="4" w:space="0" w:color="auto"/>
              <w:right w:val="single" w:sz="4" w:space="0" w:color="auto"/>
            </w:tcBorders>
            <w:vAlign w:val="bottom"/>
            <w:hideMark/>
          </w:tcPr>
          <w:p w14:paraId="3FD65C2E" w14:textId="77777777" w:rsidR="00A667E1" w:rsidRDefault="00A667E1" w:rsidP="00CD7399">
            <w:pPr>
              <w:jc w:val="center"/>
              <w:rPr>
                <w:rFonts w:ascii="Arial" w:hAnsi="Arial" w:cs="Arial"/>
                <w:color w:val="000000"/>
                <w:sz w:val="16"/>
                <w:szCs w:val="16"/>
              </w:rPr>
            </w:pPr>
            <w:r>
              <w:rPr>
                <w:rFonts w:ascii="Arial" w:hAnsi="Arial" w:cs="Arial"/>
                <w:color w:val="000000"/>
                <w:sz w:val="16"/>
                <w:szCs w:val="16"/>
              </w:rPr>
              <w:t> </w:t>
            </w:r>
          </w:p>
        </w:tc>
        <w:tc>
          <w:tcPr>
            <w:tcW w:w="848" w:type="dxa"/>
            <w:tcBorders>
              <w:top w:val="nil"/>
              <w:left w:val="nil"/>
              <w:bottom w:val="single" w:sz="4" w:space="0" w:color="auto"/>
              <w:right w:val="single" w:sz="4" w:space="0" w:color="auto"/>
            </w:tcBorders>
            <w:vAlign w:val="bottom"/>
            <w:hideMark/>
          </w:tcPr>
          <w:p w14:paraId="1D9B20BD" w14:textId="77777777" w:rsidR="00A667E1" w:rsidRDefault="00A667E1" w:rsidP="00CD7399">
            <w:pPr>
              <w:jc w:val="center"/>
              <w:rPr>
                <w:rFonts w:ascii="Arial" w:hAnsi="Arial" w:cs="Arial"/>
                <w:color w:val="000000"/>
                <w:sz w:val="16"/>
                <w:szCs w:val="16"/>
              </w:rPr>
            </w:pPr>
            <w:r>
              <w:rPr>
                <w:rFonts w:ascii="Arial" w:hAnsi="Arial" w:cs="Arial"/>
                <w:color w:val="000000"/>
                <w:sz w:val="16"/>
                <w:szCs w:val="16"/>
              </w:rPr>
              <w:t>1</w:t>
            </w:r>
          </w:p>
        </w:tc>
        <w:tc>
          <w:tcPr>
            <w:tcW w:w="2268" w:type="dxa"/>
            <w:tcBorders>
              <w:top w:val="nil"/>
              <w:left w:val="nil"/>
              <w:bottom w:val="single" w:sz="4" w:space="0" w:color="auto"/>
              <w:right w:val="single" w:sz="8" w:space="0" w:color="auto"/>
            </w:tcBorders>
            <w:vAlign w:val="center"/>
            <w:hideMark/>
          </w:tcPr>
          <w:p w14:paraId="6343A5D6" w14:textId="77777777" w:rsidR="00A667E1" w:rsidRDefault="00A667E1" w:rsidP="00CD7399">
            <w:pPr>
              <w:rPr>
                <w:rFonts w:ascii="Arial" w:hAnsi="Arial" w:cs="Arial"/>
                <w:sz w:val="16"/>
                <w:szCs w:val="16"/>
              </w:rPr>
            </w:pPr>
            <w:r>
              <w:rPr>
                <w:rFonts w:ascii="Arial" w:hAnsi="Arial" w:cs="Arial"/>
                <w:sz w:val="16"/>
                <w:szCs w:val="16"/>
              </w:rPr>
              <w:t> </w:t>
            </w:r>
          </w:p>
        </w:tc>
      </w:tr>
      <w:tr w:rsidR="00D20CF1" w:rsidRPr="00D20CF1" w14:paraId="05AB6D0C" w14:textId="77777777" w:rsidTr="00C82A54">
        <w:trPr>
          <w:trHeight w:val="451"/>
          <w:jc w:val="center"/>
        </w:trPr>
        <w:tc>
          <w:tcPr>
            <w:tcW w:w="6959" w:type="dxa"/>
            <w:gridSpan w:val="4"/>
            <w:tcBorders>
              <w:top w:val="single" w:sz="4" w:space="0" w:color="auto"/>
              <w:left w:val="single" w:sz="8" w:space="0" w:color="auto"/>
              <w:bottom w:val="single" w:sz="4" w:space="0" w:color="auto"/>
              <w:right w:val="single" w:sz="4" w:space="0" w:color="000000"/>
            </w:tcBorders>
            <w:shd w:val="clear" w:color="000000" w:fill="FFFF00"/>
            <w:noWrap/>
            <w:vAlign w:val="center"/>
            <w:hideMark/>
          </w:tcPr>
          <w:p w14:paraId="3CDB9AAD" w14:textId="46DF91A9" w:rsidR="00D20CF1" w:rsidRPr="00D20CF1" w:rsidRDefault="00A667E1" w:rsidP="00CD7399">
            <w:pPr>
              <w:jc w:val="center"/>
              <w:rPr>
                <w:rFonts w:ascii="Arial" w:hAnsi="Arial" w:cs="Arial"/>
                <w:b/>
                <w:bCs/>
                <w:color w:val="000000"/>
                <w:sz w:val="22"/>
                <w:szCs w:val="22"/>
              </w:rPr>
            </w:pPr>
            <w:r>
              <w:rPr>
                <w:rFonts w:ascii="Arial" w:hAnsi="Arial" w:cs="Arial"/>
                <w:b/>
                <w:bCs/>
                <w:color w:val="000000"/>
                <w:sz w:val="22"/>
                <w:szCs w:val="22"/>
              </w:rPr>
              <w:t>W</w:t>
            </w:r>
            <w:r w:rsidR="00D20CF1" w:rsidRPr="00D20CF1">
              <w:rPr>
                <w:rFonts w:ascii="Arial" w:hAnsi="Arial" w:cs="Arial"/>
                <w:b/>
                <w:bCs/>
                <w:color w:val="000000"/>
                <w:sz w:val="22"/>
                <w:szCs w:val="22"/>
              </w:rPr>
              <w:t>artość netto (kol.</w:t>
            </w:r>
            <w:r>
              <w:rPr>
                <w:rFonts w:ascii="Arial" w:hAnsi="Arial" w:cs="Arial"/>
                <w:b/>
                <w:bCs/>
                <w:color w:val="000000"/>
                <w:sz w:val="22"/>
                <w:szCs w:val="22"/>
              </w:rPr>
              <w:t>5</w:t>
            </w:r>
            <w:r w:rsidR="00D20CF1" w:rsidRPr="00D20CF1">
              <w:rPr>
                <w:rFonts w:ascii="Arial" w:hAnsi="Arial" w:cs="Arial"/>
                <w:b/>
                <w:bCs/>
                <w:color w:val="000000"/>
                <w:sz w:val="22"/>
                <w:szCs w:val="22"/>
              </w:rPr>
              <w:t>)</w:t>
            </w:r>
          </w:p>
        </w:tc>
        <w:tc>
          <w:tcPr>
            <w:tcW w:w="2268" w:type="dxa"/>
            <w:tcBorders>
              <w:top w:val="nil"/>
              <w:left w:val="nil"/>
              <w:bottom w:val="single" w:sz="4" w:space="0" w:color="auto"/>
              <w:right w:val="single" w:sz="8" w:space="0" w:color="auto"/>
            </w:tcBorders>
            <w:shd w:val="clear" w:color="000000" w:fill="A5A5A5"/>
            <w:noWrap/>
            <w:vAlign w:val="center"/>
            <w:hideMark/>
          </w:tcPr>
          <w:p w14:paraId="4FC9A428" w14:textId="77777777" w:rsidR="00D20CF1" w:rsidRPr="00D20CF1" w:rsidRDefault="00D20CF1" w:rsidP="00CD7399">
            <w:pPr>
              <w:rPr>
                <w:rFonts w:ascii="Arial" w:hAnsi="Arial" w:cs="Arial"/>
                <w:b/>
                <w:bCs/>
                <w:color w:val="000000"/>
                <w:sz w:val="22"/>
                <w:szCs w:val="22"/>
              </w:rPr>
            </w:pPr>
            <w:r w:rsidRPr="00D20CF1">
              <w:rPr>
                <w:rFonts w:ascii="Arial" w:hAnsi="Arial" w:cs="Arial"/>
                <w:b/>
                <w:bCs/>
                <w:color w:val="000000"/>
                <w:sz w:val="22"/>
                <w:szCs w:val="22"/>
              </w:rPr>
              <w:t> </w:t>
            </w:r>
          </w:p>
        </w:tc>
      </w:tr>
      <w:tr w:rsidR="00D20CF1" w:rsidRPr="00D20CF1" w14:paraId="432C6348" w14:textId="77777777" w:rsidTr="00C82A54">
        <w:trPr>
          <w:trHeight w:val="415"/>
          <w:jc w:val="center"/>
        </w:trPr>
        <w:tc>
          <w:tcPr>
            <w:tcW w:w="6959" w:type="dxa"/>
            <w:gridSpan w:val="4"/>
            <w:tcBorders>
              <w:top w:val="single" w:sz="4" w:space="0" w:color="auto"/>
              <w:left w:val="single" w:sz="8" w:space="0" w:color="auto"/>
              <w:bottom w:val="single" w:sz="8" w:space="0" w:color="auto"/>
              <w:right w:val="single" w:sz="4" w:space="0" w:color="000000"/>
            </w:tcBorders>
            <w:shd w:val="clear" w:color="000000" w:fill="FFFF00"/>
            <w:noWrap/>
            <w:vAlign w:val="center"/>
            <w:hideMark/>
          </w:tcPr>
          <w:p w14:paraId="1C832906" w14:textId="09E3CD80" w:rsidR="00D20CF1" w:rsidRPr="00D20CF1" w:rsidRDefault="00D20CF1" w:rsidP="00CD7399">
            <w:pPr>
              <w:jc w:val="center"/>
              <w:rPr>
                <w:rFonts w:ascii="Arial" w:hAnsi="Arial" w:cs="Arial"/>
                <w:b/>
                <w:bCs/>
                <w:color w:val="000000"/>
                <w:sz w:val="22"/>
                <w:szCs w:val="22"/>
              </w:rPr>
            </w:pPr>
            <w:r w:rsidRPr="00D20CF1">
              <w:rPr>
                <w:rFonts w:ascii="Arial" w:hAnsi="Arial" w:cs="Arial"/>
                <w:b/>
                <w:bCs/>
                <w:color w:val="000000"/>
                <w:sz w:val="22"/>
                <w:szCs w:val="22"/>
              </w:rPr>
              <w:t xml:space="preserve">Wartość podatku VAT </w:t>
            </w:r>
          </w:p>
        </w:tc>
        <w:tc>
          <w:tcPr>
            <w:tcW w:w="2268" w:type="dxa"/>
            <w:tcBorders>
              <w:top w:val="nil"/>
              <w:left w:val="nil"/>
              <w:bottom w:val="single" w:sz="8" w:space="0" w:color="auto"/>
              <w:right w:val="single" w:sz="8" w:space="0" w:color="auto"/>
            </w:tcBorders>
            <w:shd w:val="clear" w:color="000000" w:fill="A9D08E"/>
            <w:noWrap/>
            <w:vAlign w:val="center"/>
            <w:hideMark/>
          </w:tcPr>
          <w:p w14:paraId="6EC97F7A" w14:textId="77777777" w:rsidR="00D20CF1" w:rsidRPr="00D20CF1" w:rsidRDefault="00D20CF1" w:rsidP="00CD7399">
            <w:pPr>
              <w:jc w:val="right"/>
              <w:rPr>
                <w:rFonts w:ascii="Arial" w:hAnsi="Arial" w:cs="Arial"/>
                <w:b/>
                <w:bCs/>
                <w:sz w:val="22"/>
                <w:szCs w:val="22"/>
              </w:rPr>
            </w:pPr>
            <w:r w:rsidRPr="00D20CF1">
              <w:rPr>
                <w:rFonts w:ascii="Arial" w:hAnsi="Arial" w:cs="Arial"/>
                <w:b/>
                <w:bCs/>
                <w:sz w:val="22"/>
                <w:szCs w:val="22"/>
              </w:rPr>
              <w:t> </w:t>
            </w:r>
          </w:p>
        </w:tc>
      </w:tr>
      <w:tr w:rsidR="00D20CF1" w:rsidRPr="00D20CF1" w14:paraId="44F9F8CE" w14:textId="77777777" w:rsidTr="00C82A54">
        <w:trPr>
          <w:trHeight w:val="410"/>
          <w:jc w:val="center"/>
        </w:trPr>
        <w:tc>
          <w:tcPr>
            <w:tcW w:w="6959" w:type="dxa"/>
            <w:gridSpan w:val="4"/>
            <w:tcBorders>
              <w:top w:val="nil"/>
              <w:left w:val="single" w:sz="8" w:space="0" w:color="auto"/>
              <w:bottom w:val="single" w:sz="8" w:space="0" w:color="auto"/>
              <w:right w:val="single" w:sz="4" w:space="0" w:color="000000"/>
            </w:tcBorders>
            <w:shd w:val="clear" w:color="000000" w:fill="FFFF00"/>
            <w:noWrap/>
            <w:vAlign w:val="center"/>
            <w:hideMark/>
          </w:tcPr>
          <w:p w14:paraId="18E993A8" w14:textId="77777777" w:rsidR="00D20CF1" w:rsidRPr="00D20CF1" w:rsidRDefault="00D20CF1" w:rsidP="00CD7399">
            <w:pPr>
              <w:jc w:val="center"/>
              <w:rPr>
                <w:rFonts w:ascii="Arial" w:hAnsi="Arial" w:cs="Arial"/>
                <w:b/>
                <w:bCs/>
                <w:color w:val="000000"/>
                <w:sz w:val="22"/>
                <w:szCs w:val="22"/>
              </w:rPr>
            </w:pPr>
            <w:r w:rsidRPr="00D20CF1">
              <w:rPr>
                <w:rFonts w:ascii="Arial" w:hAnsi="Arial" w:cs="Arial"/>
                <w:b/>
                <w:bCs/>
                <w:color w:val="000000"/>
                <w:sz w:val="22"/>
                <w:szCs w:val="22"/>
              </w:rPr>
              <w:t xml:space="preserve">Razem wartość brutto </w:t>
            </w:r>
          </w:p>
        </w:tc>
        <w:tc>
          <w:tcPr>
            <w:tcW w:w="2268" w:type="dxa"/>
            <w:tcBorders>
              <w:top w:val="nil"/>
              <w:left w:val="nil"/>
              <w:bottom w:val="single" w:sz="8" w:space="0" w:color="auto"/>
              <w:right w:val="single" w:sz="8" w:space="0" w:color="auto"/>
            </w:tcBorders>
            <w:shd w:val="clear" w:color="000000" w:fill="F4B084"/>
            <w:noWrap/>
            <w:vAlign w:val="center"/>
            <w:hideMark/>
          </w:tcPr>
          <w:p w14:paraId="53D246FB" w14:textId="77777777" w:rsidR="00D20CF1" w:rsidRPr="00D20CF1" w:rsidRDefault="00D20CF1" w:rsidP="00CD7399">
            <w:pPr>
              <w:rPr>
                <w:rFonts w:ascii="Arial" w:hAnsi="Arial" w:cs="Arial"/>
                <w:b/>
                <w:bCs/>
                <w:color w:val="000000"/>
                <w:sz w:val="22"/>
                <w:szCs w:val="22"/>
              </w:rPr>
            </w:pPr>
            <w:r w:rsidRPr="00D20CF1">
              <w:rPr>
                <w:rFonts w:ascii="Arial" w:hAnsi="Arial" w:cs="Arial"/>
                <w:b/>
                <w:bCs/>
                <w:color w:val="000000"/>
                <w:sz w:val="22"/>
                <w:szCs w:val="22"/>
              </w:rPr>
              <w:t> </w:t>
            </w:r>
          </w:p>
        </w:tc>
      </w:tr>
    </w:tbl>
    <w:p w14:paraId="44CAC6B6" w14:textId="77777777" w:rsidR="00D20CF1" w:rsidRPr="00AC702E" w:rsidRDefault="00D20CF1" w:rsidP="00D20CF1">
      <w:pPr>
        <w:widowControl w:val="0"/>
        <w:rPr>
          <w:rFonts w:ascii="Calibri" w:hAnsi="Calibri" w:cs="Calibri"/>
          <w:color w:val="000000"/>
          <w:sz w:val="22"/>
          <w:szCs w:val="22"/>
        </w:rPr>
      </w:pPr>
    </w:p>
    <w:p w14:paraId="3235FFB9" w14:textId="77777777" w:rsidR="00D20CF1" w:rsidRPr="00D20CF1" w:rsidRDefault="00D20CF1" w:rsidP="00D20CF1">
      <w:pPr>
        <w:widowControl w:val="0"/>
        <w:rPr>
          <w:rFonts w:ascii="Calibri" w:hAnsi="Calibri" w:cs="Calibri"/>
          <w:color w:val="000000"/>
          <w:sz w:val="22"/>
          <w:szCs w:val="22"/>
        </w:rPr>
      </w:pPr>
      <w:r w:rsidRPr="00D20CF1">
        <w:rPr>
          <w:rFonts w:ascii="Calibri" w:hAnsi="Calibri" w:cs="Calibri"/>
          <w:color w:val="00000A"/>
          <w:sz w:val="22"/>
          <w:szCs w:val="22"/>
        </w:rPr>
        <w:t>cena netto : …………….....zł(……………………………………………….......................złotych)</w:t>
      </w:r>
    </w:p>
    <w:p w14:paraId="5CA01A3F" w14:textId="77777777" w:rsidR="00D20CF1" w:rsidRPr="00D20CF1" w:rsidRDefault="00D20CF1" w:rsidP="00D20CF1">
      <w:pPr>
        <w:widowControl w:val="0"/>
        <w:jc w:val="both"/>
        <w:rPr>
          <w:rFonts w:ascii="Calibri" w:hAnsi="Calibri" w:cs="Calibri"/>
          <w:color w:val="00000A"/>
          <w:sz w:val="22"/>
          <w:szCs w:val="22"/>
        </w:rPr>
      </w:pPr>
    </w:p>
    <w:p w14:paraId="051BCC04" w14:textId="77777777" w:rsidR="00D20CF1" w:rsidRPr="00D20CF1" w:rsidRDefault="00D20CF1" w:rsidP="00D20CF1">
      <w:pPr>
        <w:widowControl w:val="0"/>
        <w:rPr>
          <w:rFonts w:ascii="Calibri" w:hAnsi="Calibri" w:cs="Calibri"/>
          <w:color w:val="00000A"/>
          <w:sz w:val="22"/>
          <w:szCs w:val="22"/>
        </w:rPr>
      </w:pPr>
      <w:r w:rsidRPr="00D20CF1">
        <w:rPr>
          <w:rFonts w:ascii="Calibri" w:hAnsi="Calibri" w:cs="Calibri"/>
          <w:color w:val="00000A"/>
          <w:sz w:val="22"/>
          <w:szCs w:val="22"/>
        </w:rPr>
        <w:t>cena ogółem brutto</w:t>
      </w:r>
    </w:p>
    <w:p w14:paraId="166E62DD" w14:textId="77777777" w:rsidR="00D20CF1" w:rsidRPr="00D20CF1" w:rsidRDefault="00D20CF1" w:rsidP="00D20CF1">
      <w:pPr>
        <w:widowControl w:val="0"/>
        <w:rPr>
          <w:rFonts w:ascii="Calibri" w:hAnsi="Calibri" w:cs="Calibri"/>
          <w:color w:val="000000"/>
          <w:sz w:val="22"/>
          <w:szCs w:val="22"/>
        </w:rPr>
      </w:pPr>
      <w:r w:rsidRPr="00D20CF1">
        <w:rPr>
          <w:rFonts w:ascii="Calibri" w:hAnsi="Calibri" w:cs="Calibri"/>
          <w:color w:val="00000A"/>
          <w:sz w:val="22"/>
          <w:szCs w:val="22"/>
        </w:rPr>
        <w:t>……………………………..……zł(……………………………….……………….....................złotych)</w:t>
      </w:r>
    </w:p>
    <w:p w14:paraId="23D36E9C" w14:textId="77777777" w:rsidR="00D20CF1" w:rsidRPr="00D20CF1" w:rsidRDefault="00D20CF1" w:rsidP="00D20CF1">
      <w:pPr>
        <w:widowControl w:val="0"/>
        <w:ind w:left="6372" w:firstLine="708"/>
        <w:jc w:val="both"/>
        <w:rPr>
          <w:rFonts w:ascii="Calibri" w:hAnsi="Calibri" w:cs="Calibri"/>
          <w:b/>
          <w:color w:val="000000"/>
          <w:sz w:val="20"/>
          <w:szCs w:val="20"/>
        </w:rPr>
      </w:pPr>
    </w:p>
    <w:p w14:paraId="0147249A" w14:textId="77777777" w:rsidR="00D20CF1" w:rsidRPr="00D20CF1" w:rsidRDefault="00D20CF1" w:rsidP="00D20CF1">
      <w:pPr>
        <w:widowControl w:val="0"/>
        <w:jc w:val="both"/>
        <w:rPr>
          <w:rFonts w:ascii="Calibri" w:hAnsi="Calibri" w:cs="Calibri"/>
          <w:color w:val="000000"/>
          <w:sz w:val="20"/>
          <w:szCs w:val="20"/>
        </w:rPr>
      </w:pPr>
      <w:r w:rsidRPr="00D20CF1">
        <w:rPr>
          <w:rFonts w:ascii="Calibri" w:hAnsi="Calibri" w:cs="Calibri"/>
          <w:b/>
          <w:color w:val="000000"/>
          <w:sz w:val="20"/>
          <w:szCs w:val="20"/>
        </w:rPr>
        <w:t>Wynagrodzenie obejmuje podatek VAT wg obowiązujących stawek.</w:t>
      </w:r>
    </w:p>
    <w:p w14:paraId="2153D7D4" w14:textId="2E56F4E5" w:rsidR="00D20CF1" w:rsidRPr="00D20CF1" w:rsidRDefault="00D20CF1" w:rsidP="00D20CF1">
      <w:pPr>
        <w:widowControl w:val="0"/>
        <w:jc w:val="both"/>
        <w:rPr>
          <w:rFonts w:ascii="Calibri" w:hAnsi="Calibri" w:cs="Calibri"/>
          <w:color w:val="000000"/>
          <w:sz w:val="20"/>
          <w:szCs w:val="20"/>
        </w:rPr>
      </w:pPr>
      <w:r w:rsidRPr="00D20CF1">
        <w:rPr>
          <w:rFonts w:ascii="Calibri" w:hAnsi="Calibri" w:cs="Calibri"/>
          <w:b/>
          <w:color w:val="000000"/>
          <w:sz w:val="20"/>
          <w:szCs w:val="20"/>
        </w:rPr>
        <w:t xml:space="preserve">Termin realizacji zamówienia - </w:t>
      </w:r>
      <w:r w:rsidRPr="00D20CF1">
        <w:rPr>
          <w:rFonts w:ascii="Calibri" w:hAnsi="Calibri" w:cs="Calibri"/>
          <w:b/>
          <w:sz w:val="20"/>
          <w:szCs w:val="20"/>
        </w:rPr>
        <w:t xml:space="preserve"> </w:t>
      </w:r>
      <w:r w:rsidR="009F58A8">
        <w:rPr>
          <w:rFonts w:ascii="Calibri" w:hAnsi="Calibri" w:cs="Calibri"/>
          <w:b/>
          <w:sz w:val="20"/>
          <w:szCs w:val="20"/>
        </w:rPr>
        <w:t>14</w:t>
      </w:r>
      <w:r w:rsidRPr="00D20CF1">
        <w:rPr>
          <w:rFonts w:ascii="Calibri" w:hAnsi="Calibri" w:cs="Calibri"/>
          <w:b/>
          <w:sz w:val="20"/>
          <w:szCs w:val="20"/>
        </w:rPr>
        <w:t xml:space="preserve"> dni od dnia </w:t>
      </w:r>
      <w:r w:rsidR="009F58A8">
        <w:rPr>
          <w:rFonts w:ascii="Calibri" w:hAnsi="Calibri" w:cs="Calibri"/>
          <w:b/>
          <w:sz w:val="20"/>
          <w:szCs w:val="20"/>
        </w:rPr>
        <w:t>podpisania umowy</w:t>
      </w:r>
    </w:p>
    <w:p w14:paraId="288B961E" w14:textId="77777777" w:rsidR="00D20CF1" w:rsidRPr="00D20CF1" w:rsidRDefault="00D20CF1" w:rsidP="00D20CF1">
      <w:pPr>
        <w:widowControl w:val="0"/>
        <w:jc w:val="both"/>
        <w:rPr>
          <w:rFonts w:ascii="Calibri" w:hAnsi="Calibri" w:cs="Calibri"/>
          <w:color w:val="000000"/>
          <w:sz w:val="20"/>
          <w:szCs w:val="20"/>
        </w:rPr>
      </w:pPr>
    </w:p>
    <w:p w14:paraId="0E0AC16C" w14:textId="18C4ADFF" w:rsidR="00D20CF1" w:rsidRPr="00D20CF1" w:rsidRDefault="00D20CF1" w:rsidP="00D20CF1">
      <w:pPr>
        <w:widowControl w:val="0"/>
        <w:jc w:val="both"/>
        <w:rPr>
          <w:rFonts w:ascii="Calibri" w:hAnsi="Calibri" w:cs="Calibri"/>
          <w:color w:val="000000"/>
          <w:sz w:val="20"/>
          <w:szCs w:val="20"/>
        </w:rPr>
      </w:pPr>
      <w:r w:rsidRPr="00D20CF1">
        <w:rPr>
          <w:rFonts w:ascii="Calibri" w:hAnsi="Calibri" w:cs="Calibri"/>
          <w:color w:val="000000"/>
          <w:sz w:val="20"/>
          <w:szCs w:val="20"/>
        </w:rPr>
        <w:t>Oświadczam, że nie podlegam wykluczeniu z postępowania na podstawie: - art. 7 ust. 1 pkt 1, 2</w:t>
      </w:r>
      <w:r w:rsidR="00CB71DA">
        <w:rPr>
          <w:rFonts w:ascii="Calibri" w:hAnsi="Calibri" w:cs="Calibri"/>
          <w:color w:val="000000"/>
          <w:sz w:val="20"/>
          <w:szCs w:val="20"/>
        </w:rPr>
        <w:t xml:space="preserve"> </w:t>
      </w:r>
      <w:r w:rsidRPr="00D20CF1">
        <w:rPr>
          <w:rFonts w:ascii="Calibri" w:hAnsi="Calibri" w:cs="Calibri"/>
          <w:color w:val="000000"/>
          <w:sz w:val="20"/>
          <w:szCs w:val="20"/>
        </w:rPr>
        <w:t>i 3 ustawy o szczególnych rozwiązaniach w zakresie przeciwdziałania wspieraniu agresji na Ukrainę oraz służących ochronie bezpieczeństwa narodowego (Dz. U. z 202</w:t>
      </w:r>
      <w:r w:rsidR="004060BF">
        <w:rPr>
          <w:rFonts w:ascii="Calibri" w:hAnsi="Calibri" w:cs="Calibri"/>
          <w:color w:val="000000"/>
          <w:sz w:val="20"/>
          <w:szCs w:val="20"/>
        </w:rPr>
        <w:t>5</w:t>
      </w:r>
      <w:r w:rsidRPr="00D20CF1">
        <w:rPr>
          <w:rFonts w:ascii="Calibri" w:hAnsi="Calibri" w:cs="Calibri"/>
          <w:color w:val="000000"/>
          <w:sz w:val="20"/>
          <w:szCs w:val="20"/>
        </w:rPr>
        <w:t xml:space="preserve"> r. poz. 5</w:t>
      </w:r>
      <w:r w:rsidR="004060BF">
        <w:rPr>
          <w:rFonts w:ascii="Calibri" w:hAnsi="Calibri" w:cs="Calibri"/>
          <w:color w:val="000000"/>
          <w:sz w:val="20"/>
          <w:szCs w:val="20"/>
        </w:rPr>
        <w:t>14</w:t>
      </w:r>
      <w:r w:rsidRPr="00D20CF1">
        <w:rPr>
          <w:rFonts w:ascii="Calibri" w:hAnsi="Calibri" w:cs="Calibri"/>
          <w:color w:val="000000"/>
          <w:sz w:val="20"/>
          <w:szCs w:val="20"/>
        </w:rPr>
        <w:t>).</w:t>
      </w:r>
    </w:p>
    <w:p w14:paraId="4DAB1720" w14:textId="60B97F7C" w:rsidR="00D20CF1" w:rsidRPr="00D20CF1" w:rsidRDefault="00D20CF1" w:rsidP="00D20CF1">
      <w:pPr>
        <w:widowControl w:val="0"/>
        <w:jc w:val="both"/>
        <w:rPr>
          <w:rFonts w:ascii="Calibri" w:hAnsi="Calibri" w:cs="Calibri"/>
          <w:color w:val="000000"/>
          <w:sz w:val="20"/>
          <w:szCs w:val="20"/>
        </w:rPr>
      </w:pPr>
      <w:r w:rsidRPr="00D20CF1">
        <w:rPr>
          <w:rFonts w:ascii="Calibri" w:hAnsi="Calibri" w:cs="Calibri"/>
          <w:color w:val="000000"/>
          <w:sz w:val="20"/>
          <w:szCs w:val="20"/>
        </w:rPr>
        <w:t xml:space="preserve">Przedmiot niniejszego zamówienia </w:t>
      </w:r>
      <w:r w:rsidR="008201CA">
        <w:rPr>
          <w:rFonts w:ascii="Calibri" w:hAnsi="Calibri" w:cs="Calibri"/>
          <w:color w:val="000000"/>
          <w:sz w:val="20"/>
          <w:szCs w:val="20"/>
        </w:rPr>
        <w:t>wykona</w:t>
      </w:r>
      <w:r w:rsidR="00D17943">
        <w:rPr>
          <w:rFonts w:ascii="Calibri" w:hAnsi="Calibri" w:cs="Calibri"/>
          <w:color w:val="000000"/>
          <w:sz w:val="20"/>
          <w:szCs w:val="20"/>
        </w:rPr>
        <w:t>m</w:t>
      </w:r>
      <w:r w:rsidRPr="00D20CF1">
        <w:rPr>
          <w:rFonts w:ascii="Calibri" w:hAnsi="Calibri" w:cs="Calibri"/>
          <w:color w:val="000000"/>
          <w:sz w:val="20"/>
          <w:szCs w:val="20"/>
        </w:rPr>
        <w:t xml:space="preserve"> zgodnie z obowiązującymi przepisami i obowiązującymi zasadami wiedzy technicznej.</w:t>
      </w:r>
      <w:r w:rsidRPr="00D20CF1">
        <w:rPr>
          <w:rFonts w:ascii="Calibri" w:hAnsi="Calibri" w:cs="Calibri"/>
          <w:b/>
          <w:color w:val="000000"/>
          <w:sz w:val="20"/>
          <w:szCs w:val="20"/>
        </w:rPr>
        <w:t xml:space="preserve"> </w:t>
      </w:r>
    </w:p>
    <w:p w14:paraId="37A30260" w14:textId="77777777" w:rsidR="00D20CF1" w:rsidRDefault="00D20CF1" w:rsidP="00D20CF1">
      <w:pPr>
        <w:widowControl w:val="0"/>
        <w:jc w:val="both"/>
        <w:rPr>
          <w:color w:val="000000"/>
          <w:sz w:val="18"/>
          <w:szCs w:val="18"/>
        </w:rPr>
      </w:pPr>
    </w:p>
    <w:p w14:paraId="15DAE093" w14:textId="77777777" w:rsidR="00A667E1" w:rsidRPr="005566FB" w:rsidRDefault="00A667E1" w:rsidP="00D20CF1">
      <w:pPr>
        <w:widowControl w:val="0"/>
        <w:jc w:val="both"/>
        <w:rPr>
          <w:color w:val="000000"/>
          <w:sz w:val="18"/>
          <w:szCs w:val="18"/>
        </w:rPr>
      </w:pPr>
    </w:p>
    <w:p w14:paraId="039EF3A5" w14:textId="77777777" w:rsidR="00D20CF1" w:rsidRDefault="00D20CF1" w:rsidP="00D20CF1">
      <w:pPr>
        <w:widowControl w:val="0"/>
        <w:jc w:val="both"/>
        <w:rPr>
          <w:color w:val="000000"/>
          <w:sz w:val="18"/>
          <w:szCs w:val="18"/>
        </w:rPr>
      </w:pPr>
    </w:p>
    <w:p w14:paraId="01BAC002" w14:textId="77777777" w:rsidR="00C82A54" w:rsidRPr="005566FB" w:rsidRDefault="00C82A54" w:rsidP="00D20CF1">
      <w:pPr>
        <w:widowControl w:val="0"/>
        <w:jc w:val="both"/>
        <w:rPr>
          <w:color w:val="000000"/>
          <w:sz w:val="18"/>
          <w:szCs w:val="18"/>
        </w:rPr>
      </w:pPr>
    </w:p>
    <w:p w14:paraId="03F5C175" w14:textId="77777777" w:rsidR="00D20CF1" w:rsidRPr="005566FB" w:rsidRDefault="00D20CF1" w:rsidP="00D20CF1">
      <w:pPr>
        <w:widowControl w:val="0"/>
        <w:jc w:val="both"/>
        <w:rPr>
          <w:color w:val="000000"/>
          <w:sz w:val="18"/>
          <w:szCs w:val="18"/>
        </w:rPr>
      </w:pPr>
      <w:r w:rsidRPr="005566FB">
        <w:rPr>
          <w:color w:val="000000"/>
          <w:sz w:val="18"/>
          <w:szCs w:val="18"/>
        </w:rPr>
        <w:t>………………………..</w:t>
      </w:r>
    </w:p>
    <w:p w14:paraId="060B680B" w14:textId="77777777" w:rsidR="00D20CF1" w:rsidRPr="005566FB" w:rsidRDefault="00D20CF1" w:rsidP="00D20CF1">
      <w:pPr>
        <w:widowControl w:val="0"/>
        <w:jc w:val="both"/>
        <w:rPr>
          <w:color w:val="000000"/>
          <w:sz w:val="18"/>
          <w:szCs w:val="18"/>
        </w:rPr>
      </w:pPr>
      <w:r w:rsidRPr="005566FB">
        <w:rPr>
          <w:color w:val="000000"/>
          <w:sz w:val="18"/>
          <w:szCs w:val="18"/>
        </w:rPr>
        <w:t xml:space="preserve">   (miejscowość, data )</w:t>
      </w:r>
      <w:r w:rsidRPr="005566FB">
        <w:rPr>
          <w:color w:val="000000"/>
          <w:sz w:val="28"/>
          <w:szCs w:val="28"/>
        </w:rPr>
        <w:tab/>
        <w:t xml:space="preserve">                                    .........................................................                                                </w:t>
      </w:r>
    </w:p>
    <w:p w14:paraId="7EA32CDC" w14:textId="68C562EC" w:rsidR="00D20CF1" w:rsidRPr="005566FB" w:rsidRDefault="00D20CF1" w:rsidP="00D20CF1">
      <w:pPr>
        <w:widowControl w:val="0"/>
        <w:ind w:left="4248"/>
        <w:rPr>
          <w:color w:val="000000"/>
        </w:rPr>
      </w:pPr>
      <w:r w:rsidRPr="005566FB">
        <w:rPr>
          <w:b/>
          <w:color w:val="000000"/>
          <w:sz w:val="16"/>
          <w:szCs w:val="16"/>
        </w:rPr>
        <w:t xml:space="preserve">            (</w:t>
      </w:r>
      <w:r w:rsidRPr="005566FB">
        <w:rPr>
          <w:color w:val="000000"/>
          <w:sz w:val="16"/>
          <w:szCs w:val="16"/>
        </w:rPr>
        <w:t xml:space="preserve">Pieczątka  i podpis </w:t>
      </w:r>
      <w:r w:rsidR="00D32899">
        <w:rPr>
          <w:color w:val="000000"/>
          <w:sz w:val="16"/>
          <w:szCs w:val="16"/>
        </w:rPr>
        <w:t>Wykonawcy</w:t>
      </w:r>
      <w:r w:rsidRPr="005566FB">
        <w:rPr>
          <w:color w:val="000000"/>
          <w:sz w:val="16"/>
          <w:szCs w:val="16"/>
        </w:rPr>
        <w:t xml:space="preserve"> lub osoby uprawnionej   </w:t>
      </w:r>
      <w:r w:rsidRPr="005566FB">
        <w:rPr>
          <w:color w:val="000000"/>
          <w:sz w:val="16"/>
          <w:szCs w:val="16"/>
        </w:rPr>
        <w:br/>
        <w:t xml:space="preserve">                   </w:t>
      </w:r>
      <w:r w:rsidR="00D313C9">
        <w:rPr>
          <w:color w:val="000000"/>
          <w:sz w:val="16"/>
          <w:szCs w:val="16"/>
        </w:rPr>
        <w:t xml:space="preserve">        </w:t>
      </w:r>
      <w:r w:rsidRPr="005566FB">
        <w:rPr>
          <w:color w:val="000000"/>
          <w:sz w:val="16"/>
          <w:szCs w:val="16"/>
        </w:rPr>
        <w:t>do reprezentowania</w:t>
      </w:r>
      <w:r w:rsidR="00D32899">
        <w:rPr>
          <w:color w:val="000000"/>
          <w:sz w:val="16"/>
          <w:szCs w:val="16"/>
        </w:rPr>
        <w:t xml:space="preserve"> Wykonawcy</w:t>
      </w:r>
      <w:r w:rsidRPr="005566FB">
        <w:rPr>
          <w:color w:val="000000"/>
          <w:sz w:val="16"/>
          <w:szCs w:val="16"/>
        </w:rPr>
        <w:t xml:space="preserve">)                                                                     </w:t>
      </w:r>
    </w:p>
    <w:p w14:paraId="54FCDCF8" w14:textId="77777777" w:rsidR="00D20CF1" w:rsidRDefault="00D20CF1" w:rsidP="00D20CF1">
      <w:pPr>
        <w:widowControl w:val="0"/>
        <w:ind w:left="5664" w:firstLine="708"/>
        <w:jc w:val="right"/>
        <w:rPr>
          <w:color w:val="000000"/>
        </w:rPr>
      </w:pPr>
    </w:p>
    <w:p w14:paraId="7ED8AFF4" w14:textId="77777777" w:rsidR="00A667E1" w:rsidRDefault="00A667E1" w:rsidP="00D20CF1">
      <w:pPr>
        <w:widowControl w:val="0"/>
        <w:ind w:left="5664" w:firstLine="708"/>
        <w:jc w:val="right"/>
        <w:rPr>
          <w:color w:val="000000"/>
        </w:rPr>
      </w:pPr>
    </w:p>
    <w:p w14:paraId="78397A5A" w14:textId="77777777" w:rsidR="00A667E1" w:rsidRDefault="00A667E1" w:rsidP="00D20CF1">
      <w:pPr>
        <w:widowControl w:val="0"/>
        <w:ind w:left="5664" w:firstLine="708"/>
        <w:jc w:val="right"/>
        <w:rPr>
          <w:color w:val="000000"/>
        </w:rPr>
      </w:pPr>
    </w:p>
    <w:p w14:paraId="3CCDBADA" w14:textId="77777777" w:rsidR="00A667E1" w:rsidRDefault="00A667E1" w:rsidP="00D20CF1">
      <w:pPr>
        <w:widowControl w:val="0"/>
        <w:ind w:left="5664" w:firstLine="708"/>
        <w:jc w:val="right"/>
        <w:rPr>
          <w:color w:val="000000"/>
        </w:rPr>
      </w:pPr>
    </w:p>
    <w:p w14:paraId="31516272" w14:textId="77777777" w:rsidR="00825B61" w:rsidRDefault="00825B61" w:rsidP="00D20CF1">
      <w:pPr>
        <w:widowControl w:val="0"/>
        <w:ind w:left="5664" w:firstLine="708"/>
        <w:jc w:val="right"/>
        <w:rPr>
          <w:rFonts w:ascii="Calibri" w:hAnsi="Calibri" w:cs="Calibri"/>
          <w:color w:val="000000"/>
          <w:sz w:val="22"/>
          <w:szCs w:val="22"/>
        </w:rPr>
      </w:pPr>
    </w:p>
    <w:p w14:paraId="0958B98B" w14:textId="77777777" w:rsidR="00A667E1" w:rsidRDefault="00A667E1" w:rsidP="00D20CF1">
      <w:pPr>
        <w:widowControl w:val="0"/>
        <w:ind w:left="5664" w:firstLine="708"/>
        <w:jc w:val="right"/>
        <w:rPr>
          <w:rFonts w:ascii="Calibri" w:hAnsi="Calibri" w:cs="Calibri"/>
          <w:color w:val="000000"/>
          <w:sz w:val="22"/>
          <w:szCs w:val="22"/>
        </w:rPr>
      </w:pPr>
    </w:p>
    <w:p w14:paraId="5037FC27" w14:textId="77777777" w:rsidR="00A667E1" w:rsidRDefault="00A667E1" w:rsidP="00D20CF1">
      <w:pPr>
        <w:widowControl w:val="0"/>
        <w:ind w:left="5664" w:firstLine="708"/>
        <w:jc w:val="right"/>
        <w:rPr>
          <w:rFonts w:ascii="Calibri" w:hAnsi="Calibri" w:cs="Calibri"/>
          <w:color w:val="000000"/>
          <w:sz w:val="22"/>
          <w:szCs w:val="22"/>
        </w:rPr>
      </w:pPr>
    </w:p>
    <w:p w14:paraId="727A9AF0" w14:textId="77777777" w:rsidR="00A667E1" w:rsidRPr="00AC702E" w:rsidRDefault="00A667E1" w:rsidP="00A667E1">
      <w:pPr>
        <w:widowControl w:val="0"/>
        <w:ind w:left="5664" w:firstLine="708"/>
        <w:jc w:val="right"/>
        <w:rPr>
          <w:rFonts w:ascii="Calibri" w:hAnsi="Calibri" w:cs="Calibri"/>
          <w:color w:val="000000"/>
          <w:sz w:val="22"/>
          <w:szCs w:val="22"/>
        </w:rPr>
      </w:pPr>
      <w:r w:rsidRPr="00AC702E">
        <w:rPr>
          <w:rFonts w:ascii="Calibri" w:hAnsi="Calibri" w:cs="Calibri"/>
          <w:color w:val="000000"/>
          <w:sz w:val="22"/>
          <w:szCs w:val="22"/>
        </w:rPr>
        <w:t xml:space="preserve">  </w:t>
      </w:r>
      <w:r w:rsidRPr="00AC702E">
        <w:rPr>
          <w:rFonts w:ascii="Calibri" w:hAnsi="Calibri" w:cs="Calibri"/>
          <w:b/>
          <w:color w:val="000000"/>
          <w:sz w:val="22"/>
          <w:szCs w:val="22"/>
        </w:rPr>
        <w:t>Załącznik Nr 2</w:t>
      </w:r>
    </w:p>
    <w:p w14:paraId="6496E0B2" w14:textId="77777777" w:rsidR="00A667E1" w:rsidRPr="00AC702E" w:rsidRDefault="00A667E1" w:rsidP="00A667E1">
      <w:pPr>
        <w:widowControl w:val="0"/>
        <w:jc w:val="both"/>
        <w:rPr>
          <w:rFonts w:ascii="Calibri" w:hAnsi="Calibri" w:cs="Calibri"/>
          <w:color w:val="000000"/>
          <w:sz w:val="22"/>
          <w:szCs w:val="22"/>
        </w:rPr>
      </w:pPr>
      <w:r w:rsidRPr="00AC702E">
        <w:rPr>
          <w:rFonts w:ascii="Calibri" w:hAnsi="Calibri" w:cs="Calibri"/>
          <w:color w:val="000000"/>
          <w:sz w:val="22"/>
          <w:szCs w:val="22"/>
        </w:rPr>
        <w:t xml:space="preserve"> ……………… dnia ……………….</w:t>
      </w:r>
    </w:p>
    <w:p w14:paraId="0B370215" w14:textId="77777777" w:rsidR="00A667E1" w:rsidRPr="00AC702E" w:rsidRDefault="00A667E1" w:rsidP="00A667E1">
      <w:pPr>
        <w:widowControl w:val="0"/>
        <w:jc w:val="both"/>
        <w:rPr>
          <w:rFonts w:ascii="Calibri" w:hAnsi="Calibri" w:cs="Calibri"/>
          <w:color w:val="000000"/>
          <w:sz w:val="22"/>
          <w:szCs w:val="22"/>
        </w:rPr>
      </w:pPr>
    </w:p>
    <w:p w14:paraId="585784F1" w14:textId="77777777" w:rsidR="00A667E1" w:rsidRPr="00AC702E" w:rsidRDefault="00A667E1" w:rsidP="00A667E1">
      <w:pPr>
        <w:widowControl w:val="0"/>
        <w:jc w:val="both"/>
        <w:rPr>
          <w:rFonts w:ascii="Calibri" w:hAnsi="Calibri" w:cs="Calibri"/>
          <w:color w:val="000000"/>
          <w:sz w:val="22"/>
          <w:szCs w:val="22"/>
        </w:rPr>
      </w:pPr>
    </w:p>
    <w:p w14:paraId="3093FCED" w14:textId="77777777" w:rsidR="00A667E1" w:rsidRPr="00AC702E" w:rsidRDefault="00A667E1" w:rsidP="00A667E1">
      <w:pPr>
        <w:widowControl w:val="0"/>
        <w:jc w:val="both"/>
        <w:rPr>
          <w:rFonts w:ascii="Calibri" w:hAnsi="Calibri" w:cs="Calibri"/>
          <w:color w:val="000000"/>
          <w:sz w:val="22"/>
          <w:szCs w:val="22"/>
        </w:rPr>
      </w:pPr>
    </w:p>
    <w:p w14:paraId="385ACEBD" w14:textId="77777777" w:rsidR="00A667E1" w:rsidRPr="00AC702E" w:rsidRDefault="00A667E1" w:rsidP="00A667E1">
      <w:pPr>
        <w:widowControl w:val="0"/>
        <w:jc w:val="both"/>
        <w:rPr>
          <w:rFonts w:ascii="Calibri" w:hAnsi="Calibri" w:cs="Calibri"/>
          <w:color w:val="000000"/>
          <w:sz w:val="22"/>
          <w:szCs w:val="22"/>
        </w:rPr>
      </w:pPr>
    </w:p>
    <w:p w14:paraId="0EB9FCCF" w14:textId="77777777" w:rsidR="00A667E1" w:rsidRPr="00AC702E" w:rsidRDefault="00A667E1" w:rsidP="00A667E1">
      <w:pPr>
        <w:widowControl w:val="0"/>
        <w:jc w:val="both"/>
        <w:rPr>
          <w:rFonts w:ascii="Calibri" w:hAnsi="Calibri" w:cs="Calibri"/>
          <w:color w:val="000000"/>
          <w:sz w:val="28"/>
          <w:szCs w:val="28"/>
        </w:rPr>
      </w:pPr>
    </w:p>
    <w:p w14:paraId="10244401" w14:textId="21E3A623" w:rsidR="00A667E1" w:rsidRPr="00AC702E" w:rsidRDefault="00A667E1" w:rsidP="00A667E1">
      <w:pPr>
        <w:widowControl w:val="0"/>
        <w:jc w:val="center"/>
        <w:rPr>
          <w:rFonts w:ascii="Calibri" w:hAnsi="Calibri" w:cs="Calibri"/>
          <w:color w:val="000000"/>
        </w:rPr>
      </w:pPr>
      <w:r>
        <w:rPr>
          <w:rFonts w:ascii="Calibri" w:hAnsi="Calibri" w:cs="Calibri"/>
          <w:b/>
          <w:color w:val="000000"/>
        </w:rPr>
        <w:t>Parametry techniczne oferowanego pojazdu</w:t>
      </w:r>
    </w:p>
    <w:p w14:paraId="5A5193AF" w14:textId="77777777" w:rsidR="00A667E1" w:rsidRPr="00A667E1" w:rsidRDefault="00A667E1" w:rsidP="00A667E1">
      <w:pPr>
        <w:widowControl w:val="0"/>
        <w:jc w:val="both"/>
        <w:rPr>
          <w:rFonts w:ascii="Calibri" w:hAnsi="Calibri" w:cs="Calibri"/>
          <w:bCs/>
          <w:color w:val="000000"/>
          <w:sz w:val="22"/>
          <w:szCs w:val="22"/>
        </w:rPr>
      </w:pPr>
    </w:p>
    <w:p w14:paraId="23078BB1" w14:textId="77777777" w:rsidR="00A667E1" w:rsidRPr="00A667E1" w:rsidRDefault="00A667E1" w:rsidP="00A667E1">
      <w:pPr>
        <w:widowControl w:val="0"/>
        <w:jc w:val="both"/>
        <w:rPr>
          <w:rFonts w:ascii="Calibri" w:hAnsi="Calibri" w:cs="Calibri"/>
          <w:bCs/>
          <w:color w:val="000000"/>
          <w:sz w:val="22"/>
          <w:szCs w:val="22"/>
        </w:rPr>
      </w:pPr>
    </w:p>
    <w:p w14:paraId="7386C06B" w14:textId="77777777" w:rsidR="00A667E1" w:rsidRPr="00A667E1" w:rsidRDefault="00A667E1" w:rsidP="00A667E1">
      <w:pPr>
        <w:widowControl w:val="0"/>
        <w:jc w:val="both"/>
        <w:rPr>
          <w:rFonts w:ascii="Calibri" w:hAnsi="Calibri" w:cs="Calibri"/>
          <w:bCs/>
          <w:color w:val="000000"/>
          <w:sz w:val="22"/>
          <w:szCs w:val="22"/>
        </w:rPr>
      </w:pPr>
      <w:r w:rsidRPr="00A667E1">
        <w:rPr>
          <w:rFonts w:ascii="Calibri" w:hAnsi="Calibri" w:cs="Calibri"/>
          <w:bCs/>
          <w:color w:val="000000"/>
          <w:sz w:val="22"/>
          <w:szCs w:val="22"/>
        </w:rPr>
        <w:t>1.</w:t>
      </w:r>
      <w:r w:rsidRPr="00A667E1">
        <w:rPr>
          <w:rFonts w:ascii="Calibri" w:hAnsi="Calibri" w:cs="Calibri"/>
          <w:bCs/>
          <w:color w:val="000000"/>
          <w:sz w:val="22"/>
          <w:szCs w:val="22"/>
        </w:rPr>
        <w:tab/>
        <w:t>Marka …………………………………….………………………. Model………………………………………….………………….</w:t>
      </w:r>
    </w:p>
    <w:p w14:paraId="1390AEC7" w14:textId="77777777" w:rsidR="00A667E1" w:rsidRPr="00A667E1" w:rsidRDefault="00A667E1" w:rsidP="00A667E1">
      <w:pPr>
        <w:widowControl w:val="0"/>
        <w:jc w:val="both"/>
        <w:rPr>
          <w:rFonts w:ascii="Calibri" w:hAnsi="Calibri" w:cs="Calibri"/>
          <w:bCs/>
          <w:color w:val="000000"/>
          <w:sz w:val="22"/>
          <w:szCs w:val="22"/>
        </w:rPr>
      </w:pPr>
      <w:r w:rsidRPr="00A667E1">
        <w:rPr>
          <w:rFonts w:ascii="Calibri" w:hAnsi="Calibri" w:cs="Calibri"/>
          <w:bCs/>
          <w:color w:val="000000"/>
          <w:sz w:val="22"/>
          <w:szCs w:val="22"/>
        </w:rPr>
        <w:t>2.</w:t>
      </w:r>
      <w:r w:rsidRPr="00A667E1">
        <w:rPr>
          <w:rFonts w:ascii="Calibri" w:hAnsi="Calibri" w:cs="Calibri"/>
          <w:bCs/>
          <w:color w:val="000000"/>
          <w:sz w:val="22"/>
          <w:szCs w:val="22"/>
        </w:rPr>
        <w:tab/>
        <w:t>Rok produkcji ……………………………….………………………….</w:t>
      </w:r>
    </w:p>
    <w:p w14:paraId="308DBCF8" w14:textId="77777777" w:rsidR="00A667E1" w:rsidRPr="00A667E1" w:rsidRDefault="00A667E1" w:rsidP="00A667E1">
      <w:pPr>
        <w:widowControl w:val="0"/>
        <w:jc w:val="both"/>
        <w:rPr>
          <w:rFonts w:ascii="Calibri" w:hAnsi="Calibri" w:cs="Calibri"/>
          <w:bCs/>
          <w:color w:val="000000"/>
          <w:sz w:val="22"/>
          <w:szCs w:val="22"/>
        </w:rPr>
      </w:pPr>
      <w:r w:rsidRPr="00A667E1">
        <w:rPr>
          <w:rFonts w:ascii="Calibri" w:hAnsi="Calibri" w:cs="Calibri"/>
          <w:bCs/>
          <w:color w:val="000000"/>
          <w:sz w:val="22"/>
          <w:szCs w:val="22"/>
        </w:rPr>
        <w:t>3.</w:t>
      </w:r>
      <w:r w:rsidRPr="00A667E1">
        <w:rPr>
          <w:rFonts w:ascii="Calibri" w:hAnsi="Calibri" w:cs="Calibri"/>
          <w:bCs/>
          <w:color w:val="000000"/>
          <w:sz w:val="22"/>
          <w:szCs w:val="22"/>
        </w:rPr>
        <w:tab/>
        <w:t>Silnik diesel o pojemności …………………………………………… m³</w:t>
      </w:r>
    </w:p>
    <w:p w14:paraId="4897442B" w14:textId="77777777" w:rsidR="00A667E1" w:rsidRPr="00A667E1" w:rsidRDefault="00A667E1" w:rsidP="00A667E1">
      <w:pPr>
        <w:widowControl w:val="0"/>
        <w:jc w:val="both"/>
        <w:rPr>
          <w:rFonts w:ascii="Calibri" w:hAnsi="Calibri" w:cs="Calibri"/>
          <w:bCs/>
          <w:color w:val="000000"/>
          <w:sz w:val="22"/>
          <w:szCs w:val="22"/>
        </w:rPr>
      </w:pPr>
      <w:r w:rsidRPr="00A667E1">
        <w:rPr>
          <w:rFonts w:ascii="Calibri" w:hAnsi="Calibri" w:cs="Calibri"/>
          <w:bCs/>
          <w:color w:val="000000"/>
          <w:sz w:val="22"/>
          <w:szCs w:val="22"/>
        </w:rPr>
        <w:t>4.</w:t>
      </w:r>
      <w:r w:rsidRPr="00A667E1">
        <w:rPr>
          <w:rFonts w:ascii="Calibri" w:hAnsi="Calibri" w:cs="Calibri"/>
          <w:bCs/>
          <w:color w:val="000000"/>
          <w:sz w:val="22"/>
          <w:szCs w:val="22"/>
        </w:rPr>
        <w:tab/>
        <w:t xml:space="preserve">Moc silnika ……………………………………………………….KM </w:t>
      </w:r>
    </w:p>
    <w:p w14:paraId="6E1F09CC" w14:textId="77777777" w:rsidR="00A667E1" w:rsidRPr="00A667E1" w:rsidRDefault="00A667E1" w:rsidP="00A667E1">
      <w:pPr>
        <w:widowControl w:val="0"/>
        <w:jc w:val="both"/>
        <w:rPr>
          <w:rFonts w:ascii="Calibri" w:hAnsi="Calibri" w:cs="Calibri"/>
          <w:bCs/>
          <w:color w:val="000000"/>
          <w:sz w:val="22"/>
          <w:szCs w:val="22"/>
        </w:rPr>
      </w:pPr>
      <w:r w:rsidRPr="00A667E1">
        <w:rPr>
          <w:rFonts w:ascii="Calibri" w:hAnsi="Calibri" w:cs="Calibri"/>
          <w:bCs/>
          <w:color w:val="000000"/>
          <w:sz w:val="22"/>
          <w:szCs w:val="22"/>
        </w:rPr>
        <w:t>5.</w:t>
      </w:r>
      <w:r w:rsidRPr="00A667E1">
        <w:rPr>
          <w:rFonts w:ascii="Calibri" w:hAnsi="Calibri" w:cs="Calibri"/>
          <w:bCs/>
          <w:color w:val="000000"/>
          <w:sz w:val="22"/>
          <w:szCs w:val="22"/>
        </w:rPr>
        <w:tab/>
        <w:t xml:space="preserve">Skrzynia biegów manualna - ……………………………………………………….biegowa, </w:t>
      </w:r>
    </w:p>
    <w:p w14:paraId="37C7D1B1" w14:textId="77777777" w:rsidR="00A667E1" w:rsidRPr="00A667E1" w:rsidRDefault="00A667E1" w:rsidP="00A667E1">
      <w:pPr>
        <w:widowControl w:val="0"/>
        <w:jc w:val="both"/>
        <w:rPr>
          <w:rFonts w:ascii="Calibri" w:hAnsi="Calibri" w:cs="Calibri"/>
          <w:bCs/>
          <w:color w:val="000000"/>
          <w:sz w:val="22"/>
          <w:szCs w:val="22"/>
        </w:rPr>
      </w:pPr>
      <w:r w:rsidRPr="00A667E1">
        <w:rPr>
          <w:rFonts w:ascii="Calibri" w:hAnsi="Calibri" w:cs="Calibri"/>
          <w:bCs/>
          <w:color w:val="000000"/>
          <w:sz w:val="22"/>
          <w:szCs w:val="22"/>
        </w:rPr>
        <w:t>6.</w:t>
      </w:r>
      <w:r w:rsidRPr="00A667E1">
        <w:rPr>
          <w:rFonts w:ascii="Calibri" w:hAnsi="Calibri" w:cs="Calibri"/>
          <w:bCs/>
          <w:color w:val="000000"/>
          <w:sz w:val="22"/>
          <w:szCs w:val="22"/>
        </w:rPr>
        <w:tab/>
        <w:t xml:space="preserve">Przebieg ………………………………………………………. km </w:t>
      </w:r>
    </w:p>
    <w:p w14:paraId="07C45370" w14:textId="77777777" w:rsidR="00A667E1" w:rsidRPr="00A667E1" w:rsidRDefault="00A667E1" w:rsidP="00A667E1">
      <w:pPr>
        <w:widowControl w:val="0"/>
        <w:jc w:val="both"/>
        <w:rPr>
          <w:rFonts w:ascii="Calibri" w:hAnsi="Calibri" w:cs="Calibri"/>
          <w:bCs/>
          <w:color w:val="000000"/>
          <w:sz w:val="22"/>
          <w:szCs w:val="22"/>
        </w:rPr>
      </w:pPr>
      <w:r w:rsidRPr="00A667E1">
        <w:rPr>
          <w:rFonts w:ascii="Calibri" w:hAnsi="Calibri" w:cs="Calibri"/>
          <w:bCs/>
          <w:color w:val="000000"/>
          <w:sz w:val="22"/>
          <w:szCs w:val="22"/>
        </w:rPr>
        <w:t>7.</w:t>
      </w:r>
      <w:r w:rsidRPr="00A667E1">
        <w:rPr>
          <w:rFonts w:ascii="Calibri" w:hAnsi="Calibri" w:cs="Calibri"/>
          <w:bCs/>
          <w:color w:val="000000"/>
          <w:sz w:val="22"/>
          <w:szCs w:val="22"/>
        </w:rPr>
        <w:tab/>
        <w:t>Napęd :  przód/tył*</w:t>
      </w:r>
    </w:p>
    <w:p w14:paraId="11C1A4E4" w14:textId="77777777" w:rsidR="00A667E1" w:rsidRPr="00A667E1" w:rsidRDefault="00A667E1" w:rsidP="00A667E1">
      <w:pPr>
        <w:widowControl w:val="0"/>
        <w:jc w:val="both"/>
        <w:rPr>
          <w:rFonts w:ascii="Calibri" w:hAnsi="Calibri" w:cs="Calibri"/>
          <w:bCs/>
          <w:color w:val="000000"/>
          <w:sz w:val="22"/>
          <w:szCs w:val="22"/>
        </w:rPr>
      </w:pPr>
      <w:r w:rsidRPr="00A667E1">
        <w:rPr>
          <w:rFonts w:ascii="Calibri" w:hAnsi="Calibri" w:cs="Calibri"/>
          <w:bCs/>
          <w:color w:val="000000"/>
          <w:sz w:val="22"/>
          <w:szCs w:val="22"/>
        </w:rPr>
        <w:t>8.</w:t>
      </w:r>
      <w:r w:rsidRPr="00A667E1">
        <w:rPr>
          <w:rFonts w:ascii="Calibri" w:hAnsi="Calibri" w:cs="Calibri"/>
          <w:bCs/>
          <w:color w:val="000000"/>
          <w:sz w:val="22"/>
          <w:szCs w:val="22"/>
        </w:rPr>
        <w:tab/>
        <w:t xml:space="preserve">Nadwozie o ładowności ………………………………kg </w:t>
      </w:r>
    </w:p>
    <w:p w14:paraId="4CDF70F4" w14:textId="77777777" w:rsidR="00A667E1" w:rsidRPr="00A667E1" w:rsidRDefault="00A667E1" w:rsidP="00A667E1">
      <w:pPr>
        <w:widowControl w:val="0"/>
        <w:jc w:val="both"/>
        <w:rPr>
          <w:rFonts w:ascii="Calibri" w:hAnsi="Calibri" w:cs="Calibri"/>
          <w:bCs/>
          <w:color w:val="000000"/>
          <w:sz w:val="22"/>
          <w:szCs w:val="22"/>
        </w:rPr>
      </w:pPr>
      <w:r w:rsidRPr="00A667E1">
        <w:rPr>
          <w:rFonts w:ascii="Calibri" w:hAnsi="Calibri" w:cs="Calibri"/>
          <w:bCs/>
          <w:color w:val="000000"/>
          <w:sz w:val="22"/>
          <w:szCs w:val="22"/>
        </w:rPr>
        <w:t>9.</w:t>
      </w:r>
      <w:r w:rsidRPr="00A667E1">
        <w:rPr>
          <w:rFonts w:ascii="Calibri" w:hAnsi="Calibri" w:cs="Calibri"/>
          <w:bCs/>
          <w:color w:val="000000"/>
          <w:sz w:val="22"/>
          <w:szCs w:val="22"/>
        </w:rPr>
        <w:tab/>
        <w:t>Pozostałe, w tym wyposażenie:</w:t>
      </w:r>
    </w:p>
    <w:p w14:paraId="32FD2E56" w14:textId="2B7B9857" w:rsidR="00A667E1" w:rsidRPr="00A667E1" w:rsidRDefault="00A667E1" w:rsidP="00A667E1">
      <w:pPr>
        <w:widowControl w:val="0"/>
        <w:jc w:val="both"/>
        <w:rPr>
          <w:rFonts w:ascii="Calibri" w:hAnsi="Calibri" w:cs="Calibri"/>
          <w:bCs/>
          <w:color w:val="000000"/>
          <w:sz w:val="22"/>
          <w:szCs w:val="22"/>
        </w:rPr>
      </w:pPr>
      <w:r w:rsidRPr="00A667E1">
        <w:rPr>
          <w:rFonts w:ascii="Calibri" w:hAnsi="Calibri" w:cs="Calibri"/>
          <w:bCs/>
          <w:color w:val="000000"/>
          <w:sz w:val="22"/>
          <w:szCs w:val="22"/>
        </w:rPr>
        <w:t>………………………………………………………………………………………………………………………………………………………………</w:t>
      </w:r>
    </w:p>
    <w:p w14:paraId="35E77016" w14:textId="45D585D2" w:rsidR="00A667E1" w:rsidRPr="00A667E1" w:rsidRDefault="00A667E1" w:rsidP="00A667E1">
      <w:pPr>
        <w:widowControl w:val="0"/>
        <w:jc w:val="both"/>
        <w:rPr>
          <w:rFonts w:ascii="Calibri" w:hAnsi="Calibri" w:cs="Calibri"/>
          <w:bCs/>
          <w:color w:val="000000"/>
          <w:sz w:val="22"/>
          <w:szCs w:val="22"/>
        </w:rPr>
      </w:pPr>
      <w:r w:rsidRPr="00A667E1">
        <w:rPr>
          <w:rFonts w:ascii="Calibri" w:hAnsi="Calibri" w:cs="Calibri"/>
          <w:bCs/>
          <w:color w:val="000000"/>
          <w:sz w:val="22"/>
          <w:szCs w:val="22"/>
        </w:rPr>
        <w:t>………………………………………………………………………………………………………………………………………………………………</w:t>
      </w:r>
    </w:p>
    <w:p w14:paraId="0AC3C37A" w14:textId="6863558A" w:rsidR="00A667E1" w:rsidRPr="00A667E1" w:rsidRDefault="00A667E1" w:rsidP="00A667E1">
      <w:pPr>
        <w:widowControl w:val="0"/>
        <w:jc w:val="both"/>
        <w:rPr>
          <w:rFonts w:ascii="Calibri" w:hAnsi="Calibri" w:cs="Calibri"/>
          <w:bCs/>
          <w:color w:val="000000"/>
          <w:sz w:val="22"/>
          <w:szCs w:val="22"/>
        </w:rPr>
      </w:pPr>
      <w:r w:rsidRPr="00A667E1">
        <w:rPr>
          <w:rFonts w:ascii="Calibri" w:hAnsi="Calibri" w:cs="Calibri"/>
          <w:bCs/>
          <w:color w:val="000000"/>
          <w:sz w:val="22"/>
          <w:szCs w:val="22"/>
        </w:rPr>
        <w:t>………………………………………………………………………………………………………………………………………………………………</w:t>
      </w:r>
    </w:p>
    <w:p w14:paraId="132EDDBD" w14:textId="48CFD676" w:rsidR="00A667E1" w:rsidRPr="00A667E1" w:rsidRDefault="00A667E1" w:rsidP="00A667E1">
      <w:pPr>
        <w:widowControl w:val="0"/>
        <w:jc w:val="both"/>
        <w:rPr>
          <w:rFonts w:ascii="Calibri" w:hAnsi="Calibri" w:cs="Calibri"/>
          <w:bCs/>
          <w:color w:val="000000"/>
          <w:sz w:val="22"/>
          <w:szCs w:val="22"/>
        </w:rPr>
      </w:pPr>
      <w:r w:rsidRPr="00A667E1">
        <w:rPr>
          <w:rFonts w:ascii="Calibri" w:hAnsi="Calibri" w:cs="Calibri"/>
          <w:bCs/>
          <w:color w:val="000000"/>
          <w:sz w:val="22"/>
          <w:szCs w:val="22"/>
        </w:rPr>
        <w:t>………………………………………………………………………………………………………………………………………………………………</w:t>
      </w:r>
    </w:p>
    <w:p w14:paraId="07FD5AE7" w14:textId="5FBBF5C1" w:rsidR="00A667E1" w:rsidRPr="00A667E1" w:rsidRDefault="00A667E1" w:rsidP="00A667E1">
      <w:pPr>
        <w:widowControl w:val="0"/>
        <w:jc w:val="both"/>
        <w:rPr>
          <w:rFonts w:ascii="Calibri" w:hAnsi="Calibri" w:cs="Calibri"/>
          <w:bCs/>
          <w:color w:val="000000"/>
          <w:sz w:val="22"/>
          <w:szCs w:val="22"/>
        </w:rPr>
      </w:pPr>
      <w:r w:rsidRPr="00A667E1">
        <w:rPr>
          <w:rFonts w:ascii="Calibri" w:hAnsi="Calibri" w:cs="Calibri"/>
          <w:bCs/>
          <w:color w:val="000000"/>
          <w:sz w:val="22"/>
          <w:szCs w:val="22"/>
        </w:rPr>
        <w:t>………………………………………………………………………………………………………………………………………………………………</w:t>
      </w:r>
    </w:p>
    <w:p w14:paraId="1D950F16" w14:textId="351E1FEF" w:rsidR="00A667E1" w:rsidRPr="00A667E1" w:rsidRDefault="00A667E1" w:rsidP="00A667E1">
      <w:pPr>
        <w:widowControl w:val="0"/>
        <w:jc w:val="both"/>
        <w:rPr>
          <w:rFonts w:ascii="Calibri" w:hAnsi="Calibri" w:cs="Calibri"/>
          <w:bCs/>
          <w:color w:val="000000"/>
          <w:sz w:val="22"/>
          <w:szCs w:val="22"/>
        </w:rPr>
      </w:pPr>
      <w:r w:rsidRPr="00A667E1">
        <w:rPr>
          <w:rFonts w:ascii="Calibri" w:hAnsi="Calibri" w:cs="Calibri"/>
          <w:bCs/>
          <w:color w:val="000000"/>
          <w:sz w:val="22"/>
          <w:szCs w:val="22"/>
        </w:rPr>
        <w:t>……………………………………………………………………………………………………………………………………………………………………..………………………………………………….………………………………………………….……………………………………</w:t>
      </w:r>
      <w:r>
        <w:rPr>
          <w:rFonts w:ascii="Calibri" w:hAnsi="Calibri" w:cs="Calibri"/>
          <w:bCs/>
          <w:color w:val="000000"/>
          <w:sz w:val="22"/>
          <w:szCs w:val="22"/>
        </w:rPr>
        <w:t>………….</w:t>
      </w:r>
    </w:p>
    <w:p w14:paraId="7A70772F" w14:textId="77777777" w:rsidR="00A667E1" w:rsidRPr="00A667E1" w:rsidRDefault="00A667E1" w:rsidP="00A667E1">
      <w:pPr>
        <w:widowControl w:val="0"/>
        <w:jc w:val="both"/>
        <w:rPr>
          <w:rFonts w:ascii="Calibri" w:hAnsi="Calibri" w:cs="Calibri"/>
          <w:b/>
          <w:color w:val="000000"/>
          <w:sz w:val="22"/>
          <w:szCs w:val="22"/>
        </w:rPr>
      </w:pPr>
    </w:p>
    <w:p w14:paraId="47994F1E" w14:textId="77777777" w:rsidR="00A667E1" w:rsidRPr="00A667E1" w:rsidRDefault="00A667E1" w:rsidP="00A667E1">
      <w:pPr>
        <w:widowControl w:val="0"/>
        <w:jc w:val="both"/>
        <w:rPr>
          <w:rFonts w:ascii="Calibri" w:hAnsi="Calibri" w:cs="Calibri"/>
          <w:b/>
          <w:color w:val="000000"/>
          <w:sz w:val="22"/>
          <w:szCs w:val="22"/>
        </w:rPr>
      </w:pPr>
    </w:p>
    <w:p w14:paraId="5F7D1447" w14:textId="77777777" w:rsidR="00A667E1" w:rsidRPr="00A667E1" w:rsidRDefault="00A667E1" w:rsidP="00A667E1">
      <w:pPr>
        <w:widowControl w:val="0"/>
        <w:jc w:val="both"/>
        <w:rPr>
          <w:rFonts w:ascii="Calibri" w:hAnsi="Calibri" w:cs="Calibri"/>
          <w:b/>
          <w:color w:val="000000"/>
          <w:sz w:val="22"/>
          <w:szCs w:val="22"/>
        </w:rPr>
      </w:pPr>
    </w:p>
    <w:p w14:paraId="658CD568" w14:textId="16A2F1D8" w:rsidR="00A667E1" w:rsidRPr="00A667E1" w:rsidRDefault="00D313C9" w:rsidP="00A667E1">
      <w:pPr>
        <w:widowControl w:val="0"/>
        <w:jc w:val="both"/>
        <w:rPr>
          <w:rFonts w:ascii="Calibri" w:hAnsi="Calibri" w:cs="Calibri"/>
          <w:b/>
          <w:color w:val="000000"/>
          <w:sz w:val="22"/>
          <w:szCs w:val="22"/>
        </w:rPr>
      </w:pPr>
      <w:r>
        <w:rPr>
          <w:rFonts w:ascii="Calibri" w:hAnsi="Calibri" w:cs="Calibri"/>
          <w:b/>
          <w:color w:val="000000"/>
          <w:sz w:val="22"/>
          <w:szCs w:val="22"/>
        </w:rPr>
        <w:t xml:space="preserve">                                                                                      </w:t>
      </w:r>
      <w:r w:rsidR="00A667E1" w:rsidRPr="00A667E1">
        <w:rPr>
          <w:rFonts w:ascii="Calibri" w:hAnsi="Calibri" w:cs="Calibri"/>
          <w:b/>
          <w:color w:val="000000"/>
          <w:sz w:val="22"/>
          <w:szCs w:val="22"/>
        </w:rPr>
        <w:t xml:space="preserve">                            ….........................................…............. </w:t>
      </w:r>
    </w:p>
    <w:p w14:paraId="66E3D710" w14:textId="0DB0078B" w:rsidR="00A667E1" w:rsidRPr="009676F3" w:rsidRDefault="00A667E1" w:rsidP="00A667E1">
      <w:pPr>
        <w:widowControl w:val="0"/>
        <w:jc w:val="both"/>
        <w:rPr>
          <w:rFonts w:ascii="Calibri" w:hAnsi="Calibri" w:cs="Calibri"/>
          <w:bCs/>
          <w:i/>
          <w:iCs/>
          <w:color w:val="000000"/>
          <w:sz w:val="22"/>
          <w:szCs w:val="22"/>
        </w:rPr>
      </w:pPr>
      <w:r w:rsidRPr="009676F3">
        <w:rPr>
          <w:rFonts w:ascii="Calibri" w:hAnsi="Calibri" w:cs="Calibri"/>
          <w:bCs/>
          <w:i/>
          <w:iCs/>
          <w:color w:val="000000"/>
          <w:sz w:val="22"/>
          <w:szCs w:val="22"/>
        </w:rPr>
        <w:t xml:space="preserve">                                                                                                     </w:t>
      </w:r>
      <w:r w:rsidR="00D313C9" w:rsidRPr="009676F3">
        <w:rPr>
          <w:rFonts w:ascii="Calibri" w:hAnsi="Calibri" w:cs="Calibri"/>
          <w:bCs/>
          <w:i/>
          <w:iCs/>
          <w:color w:val="000000"/>
          <w:sz w:val="22"/>
          <w:szCs w:val="22"/>
        </w:rPr>
        <w:t xml:space="preserve">                                              </w:t>
      </w:r>
      <w:r w:rsidRPr="009676F3">
        <w:rPr>
          <w:rFonts w:ascii="Calibri" w:hAnsi="Calibri" w:cs="Calibri"/>
          <w:bCs/>
          <w:i/>
          <w:iCs/>
          <w:color w:val="000000"/>
          <w:sz w:val="22"/>
          <w:szCs w:val="22"/>
        </w:rPr>
        <w:t xml:space="preserve">podpis </w:t>
      </w:r>
    </w:p>
    <w:p w14:paraId="4DBE6A50" w14:textId="440992CE" w:rsidR="00A667E1" w:rsidRPr="009676F3" w:rsidRDefault="00A667E1" w:rsidP="00A667E1">
      <w:pPr>
        <w:widowControl w:val="0"/>
        <w:jc w:val="both"/>
        <w:rPr>
          <w:rFonts w:ascii="Calibri" w:hAnsi="Calibri" w:cs="Calibri"/>
          <w:bCs/>
          <w:i/>
          <w:iCs/>
          <w:color w:val="000000"/>
          <w:sz w:val="22"/>
          <w:szCs w:val="22"/>
        </w:rPr>
      </w:pPr>
      <w:r w:rsidRPr="009676F3">
        <w:rPr>
          <w:rFonts w:ascii="Calibri" w:hAnsi="Calibri" w:cs="Calibri"/>
          <w:bCs/>
          <w:i/>
          <w:iCs/>
          <w:color w:val="000000"/>
          <w:sz w:val="22"/>
          <w:szCs w:val="22"/>
        </w:rPr>
        <w:t xml:space="preserve">                                                                                                                    </w:t>
      </w:r>
      <w:r w:rsidR="00D32899" w:rsidRPr="009676F3">
        <w:rPr>
          <w:rFonts w:ascii="Calibri" w:hAnsi="Calibri" w:cs="Calibri"/>
          <w:bCs/>
          <w:i/>
          <w:iCs/>
          <w:color w:val="000000"/>
          <w:sz w:val="22"/>
          <w:szCs w:val="22"/>
        </w:rPr>
        <w:t xml:space="preserve">Wykonawcy </w:t>
      </w:r>
      <w:r w:rsidRPr="009676F3">
        <w:rPr>
          <w:rFonts w:ascii="Calibri" w:hAnsi="Calibri" w:cs="Calibri"/>
          <w:bCs/>
          <w:i/>
          <w:iCs/>
          <w:color w:val="000000"/>
          <w:sz w:val="22"/>
          <w:szCs w:val="22"/>
        </w:rPr>
        <w:t>lub osoby upoważnionej</w:t>
      </w:r>
    </w:p>
    <w:p w14:paraId="1A35CFD8" w14:textId="77777777" w:rsidR="00A667E1" w:rsidRPr="00AC702E" w:rsidRDefault="00A667E1" w:rsidP="00A667E1">
      <w:pPr>
        <w:widowControl w:val="0"/>
        <w:jc w:val="both"/>
        <w:rPr>
          <w:rFonts w:ascii="Calibri" w:hAnsi="Calibri" w:cs="Calibri"/>
          <w:b/>
          <w:color w:val="000000"/>
          <w:sz w:val="22"/>
          <w:szCs w:val="22"/>
        </w:rPr>
      </w:pPr>
    </w:p>
    <w:p w14:paraId="069B78B2" w14:textId="77777777" w:rsidR="00A667E1" w:rsidRPr="00AC702E" w:rsidRDefault="00A667E1" w:rsidP="00A667E1">
      <w:pPr>
        <w:widowControl w:val="0"/>
        <w:jc w:val="both"/>
        <w:rPr>
          <w:rFonts w:ascii="Calibri" w:hAnsi="Calibri" w:cs="Calibri"/>
          <w:b/>
          <w:color w:val="000000"/>
          <w:sz w:val="22"/>
          <w:szCs w:val="22"/>
        </w:rPr>
      </w:pPr>
    </w:p>
    <w:p w14:paraId="0C9800A7" w14:textId="77777777" w:rsidR="00A667E1" w:rsidRDefault="00A667E1" w:rsidP="00D20CF1">
      <w:pPr>
        <w:widowControl w:val="0"/>
        <w:ind w:left="5664" w:firstLine="708"/>
        <w:jc w:val="right"/>
        <w:rPr>
          <w:rFonts w:ascii="Calibri" w:hAnsi="Calibri" w:cs="Calibri"/>
          <w:color w:val="000000"/>
          <w:sz w:val="22"/>
          <w:szCs w:val="22"/>
        </w:rPr>
      </w:pPr>
    </w:p>
    <w:p w14:paraId="7CFB5418" w14:textId="77777777" w:rsidR="00A667E1" w:rsidRDefault="00A667E1" w:rsidP="00D20CF1">
      <w:pPr>
        <w:widowControl w:val="0"/>
        <w:ind w:left="5664" w:firstLine="708"/>
        <w:jc w:val="right"/>
        <w:rPr>
          <w:rFonts w:ascii="Calibri" w:hAnsi="Calibri" w:cs="Calibri"/>
          <w:color w:val="000000"/>
          <w:sz w:val="22"/>
          <w:szCs w:val="22"/>
        </w:rPr>
      </w:pPr>
    </w:p>
    <w:p w14:paraId="41B01504" w14:textId="77777777" w:rsidR="00A667E1" w:rsidRDefault="00A667E1" w:rsidP="00D20CF1">
      <w:pPr>
        <w:widowControl w:val="0"/>
        <w:ind w:left="5664" w:firstLine="708"/>
        <w:jc w:val="right"/>
        <w:rPr>
          <w:rFonts w:ascii="Calibri" w:hAnsi="Calibri" w:cs="Calibri"/>
          <w:color w:val="000000"/>
          <w:sz w:val="22"/>
          <w:szCs w:val="22"/>
        </w:rPr>
      </w:pPr>
    </w:p>
    <w:p w14:paraId="2AA6403D" w14:textId="77777777" w:rsidR="00A667E1" w:rsidRDefault="00A667E1" w:rsidP="00D20CF1">
      <w:pPr>
        <w:widowControl w:val="0"/>
        <w:ind w:left="5664" w:firstLine="708"/>
        <w:jc w:val="right"/>
        <w:rPr>
          <w:rFonts w:ascii="Calibri" w:hAnsi="Calibri" w:cs="Calibri"/>
          <w:color w:val="000000"/>
          <w:sz w:val="22"/>
          <w:szCs w:val="22"/>
        </w:rPr>
      </w:pPr>
    </w:p>
    <w:p w14:paraId="2FD3F42E" w14:textId="77777777" w:rsidR="00A667E1" w:rsidRDefault="00A667E1" w:rsidP="00D20CF1">
      <w:pPr>
        <w:widowControl w:val="0"/>
        <w:ind w:left="5664" w:firstLine="708"/>
        <w:jc w:val="right"/>
        <w:rPr>
          <w:rFonts w:ascii="Calibri" w:hAnsi="Calibri" w:cs="Calibri"/>
          <w:color w:val="000000"/>
          <w:sz w:val="22"/>
          <w:szCs w:val="22"/>
        </w:rPr>
      </w:pPr>
    </w:p>
    <w:p w14:paraId="7491E712" w14:textId="77777777" w:rsidR="00A667E1" w:rsidRDefault="00A667E1" w:rsidP="00D20CF1">
      <w:pPr>
        <w:widowControl w:val="0"/>
        <w:ind w:left="5664" w:firstLine="708"/>
        <w:jc w:val="right"/>
        <w:rPr>
          <w:rFonts w:ascii="Calibri" w:hAnsi="Calibri" w:cs="Calibri"/>
          <w:color w:val="000000"/>
          <w:sz w:val="22"/>
          <w:szCs w:val="22"/>
        </w:rPr>
      </w:pPr>
    </w:p>
    <w:p w14:paraId="5C48496C" w14:textId="77777777" w:rsidR="00A667E1" w:rsidRDefault="00A667E1" w:rsidP="00D20CF1">
      <w:pPr>
        <w:widowControl w:val="0"/>
        <w:ind w:left="5664" w:firstLine="708"/>
        <w:jc w:val="right"/>
        <w:rPr>
          <w:rFonts w:ascii="Calibri" w:hAnsi="Calibri" w:cs="Calibri"/>
          <w:color w:val="000000"/>
          <w:sz w:val="22"/>
          <w:szCs w:val="22"/>
        </w:rPr>
      </w:pPr>
    </w:p>
    <w:p w14:paraId="0B06128D" w14:textId="77777777" w:rsidR="00A667E1" w:rsidRDefault="00A667E1" w:rsidP="00D20CF1">
      <w:pPr>
        <w:widowControl w:val="0"/>
        <w:ind w:left="5664" w:firstLine="708"/>
        <w:jc w:val="right"/>
        <w:rPr>
          <w:rFonts w:ascii="Calibri" w:hAnsi="Calibri" w:cs="Calibri"/>
          <w:color w:val="000000"/>
          <w:sz w:val="22"/>
          <w:szCs w:val="22"/>
        </w:rPr>
      </w:pPr>
    </w:p>
    <w:p w14:paraId="7873851C" w14:textId="77777777" w:rsidR="003C624D" w:rsidRDefault="003C624D" w:rsidP="00D20CF1">
      <w:pPr>
        <w:widowControl w:val="0"/>
        <w:ind w:left="5664" w:firstLine="708"/>
        <w:jc w:val="right"/>
        <w:rPr>
          <w:rFonts w:ascii="Calibri" w:hAnsi="Calibri" w:cs="Calibri"/>
          <w:color w:val="000000"/>
          <w:sz w:val="22"/>
          <w:szCs w:val="22"/>
        </w:rPr>
      </w:pPr>
    </w:p>
    <w:p w14:paraId="0AA1E59A" w14:textId="77777777" w:rsidR="00A667E1" w:rsidRDefault="00A667E1" w:rsidP="00D20CF1">
      <w:pPr>
        <w:widowControl w:val="0"/>
        <w:ind w:left="5664" w:firstLine="708"/>
        <w:jc w:val="right"/>
        <w:rPr>
          <w:rFonts w:ascii="Calibri" w:hAnsi="Calibri" w:cs="Calibri"/>
          <w:color w:val="000000"/>
          <w:sz w:val="22"/>
          <w:szCs w:val="22"/>
        </w:rPr>
      </w:pPr>
    </w:p>
    <w:p w14:paraId="145A6E88" w14:textId="77777777" w:rsidR="003C624D" w:rsidRDefault="003C624D" w:rsidP="00D20CF1">
      <w:pPr>
        <w:widowControl w:val="0"/>
        <w:ind w:left="5664" w:firstLine="708"/>
        <w:jc w:val="right"/>
        <w:rPr>
          <w:rFonts w:ascii="Calibri" w:hAnsi="Calibri" w:cs="Calibri"/>
          <w:color w:val="000000"/>
          <w:sz w:val="22"/>
          <w:szCs w:val="22"/>
        </w:rPr>
      </w:pPr>
    </w:p>
    <w:p w14:paraId="310D9E81" w14:textId="77777777" w:rsidR="003C624D" w:rsidRDefault="003C624D" w:rsidP="00D20CF1">
      <w:pPr>
        <w:widowControl w:val="0"/>
        <w:ind w:left="5664" w:firstLine="708"/>
        <w:jc w:val="right"/>
        <w:rPr>
          <w:rFonts w:ascii="Calibri" w:hAnsi="Calibri" w:cs="Calibri"/>
          <w:color w:val="000000"/>
          <w:sz w:val="22"/>
          <w:szCs w:val="22"/>
        </w:rPr>
      </w:pPr>
    </w:p>
    <w:p w14:paraId="2FEC9019" w14:textId="77777777" w:rsidR="003C624D" w:rsidRDefault="003C624D" w:rsidP="00D20CF1">
      <w:pPr>
        <w:widowControl w:val="0"/>
        <w:ind w:left="5664" w:firstLine="708"/>
        <w:jc w:val="right"/>
        <w:rPr>
          <w:rFonts w:ascii="Calibri" w:hAnsi="Calibri" w:cs="Calibri"/>
          <w:color w:val="000000"/>
          <w:sz w:val="22"/>
          <w:szCs w:val="22"/>
        </w:rPr>
      </w:pPr>
    </w:p>
    <w:p w14:paraId="1CFA013D" w14:textId="77777777" w:rsidR="003C624D" w:rsidRDefault="003C624D" w:rsidP="00D20CF1">
      <w:pPr>
        <w:widowControl w:val="0"/>
        <w:ind w:left="5664" w:firstLine="708"/>
        <w:jc w:val="right"/>
        <w:rPr>
          <w:rFonts w:ascii="Calibri" w:hAnsi="Calibri" w:cs="Calibri"/>
          <w:color w:val="000000"/>
          <w:sz w:val="22"/>
          <w:szCs w:val="22"/>
        </w:rPr>
      </w:pPr>
    </w:p>
    <w:p w14:paraId="3E107276" w14:textId="77777777" w:rsidR="003C624D" w:rsidRDefault="003C624D" w:rsidP="00D20CF1">
      <w:pPr>
        <w:widowControl w:val="0"/>
        <w:ind w:left="5664" w:firstLine="708"/>
        <w:jc w:val="right"/>
        <w:rPr>
          <w:rFonts w:ascii="Calibri" w:hAnsi="Calibri" w:cs="Calibri"/>
          <w:color w:val="000000"/>
          <w:sz w:val="22"/>
          <w:szCs w:val="22"/>
        </w:rPr>
      </w:pPr>
    </w:p>
    <w:p w14:paraId="42E658CD" w14:textId="77777777" w:rsidR="003C624D" w:rsidRDefault="003C624D" w:rsidP="00D20CF1">
      <w:pPr>
        <w:widowControl w:val="0"/>
        <w:ind w:left="5664" w:firstLine="708"/>
        <w:jc w:val="right"/>
        <w:rPr>
          <w:rFonts w:ascii="Calibri" w:hAnsi="Calibri" w:cs="Calibri"/>
          <w:color w:val="000000"/>
          <w:sz w:val="22"/>
          <w:szCs w:val="22"/>
        </w:rPr>
      </w:pPr>
    </w:p>
    <w:p w14:paraId="2D2D0A9A" w14:textId="77777777" w:rsidR="003C624D" w:rsidRDefault="003C624D" w:rsidP="00D20CF1">
      <w:pPr>
        <w:widowControl w:val="0"/>
        <w:ind w:left="5664" w:firstLine="708"/>
        <w:jc w:val="right"/>
        <w:rPr>
          <w:rFonts w:ascii="Calibri" w:hAnsi="Calibri" w:cs="Calibri"/>
          <w:color w:val="000000"/>
          <w:sz w:val="22"/>
          <w:szCs w:val="22"/>
        </w:rPr>
      </w:pPr>
    </w:p>
    <w:p w14:paraId="781CC69B" w14:textId="77777777" w:rsidR="003C624D" w:rsidRDefault="003C624D" w:rsidP="00D20CF1">
      <w:pPr>
        <w:widowControl w:val="0"/>
        <w:ind w:left="5664" w:firstLine="708"/>
        <w:jc w:val="right"/>
        <w:rPr>
          <w:rFonts w:ascii="Calibri" w:hAnsi="Calibri" w:cs="Calibri"/>
          <w:color w:val="000000"/>
          <w:sz w:val="22"/>
          <w:szCs w:val="22"/>
        </w:rPr>
      </w:pPr>
    </w:p>
    <w:p w14:paraId="02BCD9EB" w14:textId="77777777" w:rsidR="00A667E1" w:rsidRDefault="00A667E1" w:rsidP="00D20CF1">
      <w:pPr>
        <w:widowControl w:val="0"/>
        <w:ind w:left="5664" w:firstLine="708"/>
        <w:jc w:val="right"/>
        <w:rPr>
          <w:rFonts w:ascii="Calibri" w:hAnsi="Calibri" w:cs="Calibri"/>
          <w:color w:val="000000"/>
          <w:sz w:val="22"/>
          <w:szCs w:val="22"/>
        </w:rPr>
      </w:pPr>
    </w:p>
    <w:p w14:paraId="03B6096A" w14:textId="1256B34D" w:rsidR="00D20CF1" w:rsidRPr="00AC702E" w:rsidRDefault="00D20CF1" w:rsidP="00D20CF1">
      <w:pPr>
        <w:widowControl w:val="0"/>
        <w:ind w:left="5664" w:firstLine="708"/>
        <w:jc w:val="right"/>
        <w:rPr>
          <w:rFonts w:ascii="Calibri" w:hAnsi="Calibri" w:cs="Calibri"/>
          <w:color w:val="000000"/>
          <w:sz w:val="22"/>
          <w:szCs w:val="22"/>
        </w:rPr>
      </w:pPr>
      <w:r w:rsidRPr="00AC702E">
        <w:rPr>
          <w:rFonts w:ascii="Calibri" w:hAnsi="Calibri" w:cs="Calibri"/>
          <w:color w:val="000000"/>
          <w:sz w:val="22"/>
          <w:szCs w:val="22"/>
        </w:rPr>
        <w:t xml:space="preserve">  </w:t>
      </w:r>
      <w:r w:rsidRPr="00AC702E">
        <w:rPr>
          <w:rFonts w:ascii="Calibri" w:hAnsi="Calibri" w:cs="Calibri"/>
          <w:b/>
          <w:color w:val="000000"/>
          <w:sz w:val="22"/>
          <w:szCs w:val="22"/>
        </w:rPr>
        <w:t xml:space="preserve">Załącznik Nr </w:t>
      </w:r>
      <w:r w:rsidR="00A667E1">
        <w:rPr>
          <w:rFonts w:ascii="Calibri" w:hAnsi="Calibri" w:cs="Calibri"/>
          <w:b/>
          <w:color w:val="000000"/>
          <w:sz w:val="22"/>
          <w:szCs w:val="22"/>
        </w:rPr>
        <w:t>3</w:t>
      </w:r>
    </w:p>
    <w:p w14:paraId="644AA67F" w14:textId="77777777" w:rsidR="00A667E1" w:rsidRDefault="00D20CF1" w:rsidP="00D20CF1">
      <w:pPr>
        <w:widowControl w:val="0"/>
        <w:jc w:val="both"/>
        <w:rPr>
          <w:rFonts w:ascii="Calibri" w:hAnsi="Calibri" w:cs="Calibri"/>
          <w:color w:val="000000"/>
          <w:sz w:val="22"/>
          <w:szCs w:val="22"/>
        </w:rPr>
      </w:pPr>
      <w:r w:rsidRPr="00AC702E">
        <w:rPr>
          <w:rFonts w:ascii="Calibri" w:hAnsi="Calibri" w:cs="Calibri"/>
          <w:color w:val="000000"/>
          <w:sz w:val="22"/>
          <w:szCs w:val="22"/>
        </w:rPr>
        <w:t xml:space="preserve"> </w:t>
      </w:r>
    </w:p>
    <w:p w14:paraId="7993C986" w14:textId="5B5B9A60" w:rsidR="00D20CF1" w:rsidRPr="00AC702E" w:rsidRDefault="00D20CF1" w:rsidP="00D20CF1">
      <w:pPr>
        <w:widowControl w:val="0"/>
        <w:jc w:val="both"/>
        <w:rPr>
          <w:rFonts w:ascii="Calibri" w:hAnsi="Calibri" w:cs="Calibri"/>
          <w:color w:val="000000"/>
          <w:sz w:val="22"/>
          <w:szCs w:val="22"/>
        </w:rPr>
      </w:pPr>
      <w:r w:rsidRPr="00AC702E">
        <w:rPr>
          <w:rFonts w:ascii="Calibri" w:hAnsi="Calibri" w:cs="Calibri"/>
          <w:color w:val="000000"/>
          <w:sz w:val="22"/>
          <w:szCs w:val="22"/>
        </w:rPr>
        <w:t>……………… dnia ……………….</w:t>
      </w:r>
    </w:p>
    <w:p w14:paraId="35A7055A" w14:textId="77777777" w:rsidR="00D20CF1" w:rsidRPr="00AC702E" w:rsidRDefault="00D20CF1" w:rsidP="00D20CF1">
      <w:pPr>
        <w:widowControl w:val="0"/>
        <w:jc w:val="both"/>
        <w:rPr>
          <w:rFonts w:ascii="Calibri" w:hAnsi="Calibri" w:cs="Calibri"/>
          <w:color w:val="000000"/>
          <w:sz w:val="22"/>
          <w:szCs w:val="22"/>
        </w:rPr>
      </w:pPr>
    </w:p>
    <w:p w14:paraId="63852848" w14:textId="77777777" w:rsidR="00D20CF1" w:rsidRPr="00AC702E" w:rsidRDefault="00D20CF1" w:rsidP="00D20CF1">
      <w:pPr>
        <w:widowControl w:val="0"/>
        <w:jc w:val="both"/>
        <w:rPr>
          <w:rFonts w:ascii="Calibri" w:hAnsi="Calibri" w:cs="Calibri"/>
          <w:color w:val="000000"/>
          <w:sz w:val="22"/>
          <w:szCs w:val="22"/>
        </w:rPr>
      </w:pPr>
    </w:p>
    <w:p w14:paraId="06674327" w14:textId="77777777" w:rsidR="00D20CF1" w:rsidRPr="00AC702E" w:rsidRDefault="00D20CF1" w:rsidP="00D20CF1">
      <w:pPr>
        <w:widowControl w:val="0"/>
        <w:jc w:val="both"/>
        <w:rPr>
          <w:rFonts w:ascii="Calibri" w:hAnsi="Calibri" w:cs="Calibri"/>
          <w:color w:val="000000"/>
          <w:sz w:val="22"/>
          <w:szCs w:val="22"/>
        </w:rPr>
      </w:pPr>
    </w:p>
    <w:p w14:paraId="4287DF59" w14:textId="77777777" w:rsidR="00D20CF1" w:rsidRPr="00AC702E" w:rsidRDefault="00D20CF1" w:rsidP="00D20CF1">
      <w:pPr>
        <w:widowControl w:val="0"/>
        <w:jc w:val="both"/>
        <w:rPr>
          <w:rFonts w:ascii="Calibri" w:hAnsi="Calibri" w:cs="Calibri"/>
          <w:color w:val="000000"/>
          <w:sz w:val="22"/>
          <w:szCs w:val="22"/>
        </w:rPr>
      </w:pPr>
    </w:p>
    <w:p w14:paraId="71902B4D" w14:textId="77777777" w:rsidR="00D20CF1" w:rsidRPr="00AC702E" w:rsidRDefault="00D20CF1" w:rsidP="00D20CF1">
      <w:pPr>
        <w:widowControl w:val="0"/>
        <w:jc w:val="both"/>
        <w:rPr>
          <w:rFonts w:ascii="Calibri" w:hAnsi="Calibri" w:cs="Calibri"/>
          <w:color w:val="000000"/>
          <w:sz w:val="28"/>
          <w:szCs w:val="28"/>
        </w:rPr>
      </w:pPr>
    </w:p>
    <w:p w14:paraId="42DA1E3C" w14:textId="77777777" w:rsidR="00D20CF1" w:rsidRPr="00AC702E" w:rsidRDefault="00D20CF1" w:rsidP="00D20CF1">
      <w:pPr>
        <w:widowControl w:val="0"/>
        <w:jc w:val="center"/>
        <w:rPr>
          <w:rFonts w:ascii="Calibri" w:hAnsi="Calibri" w:cs="Calibri"/>
          <w:color w:val="000000"/>
        </w:rPr>
      </w:pPr>
      <w:bookmarkStart w:id="7" w:name="_Hlk213330011"/>
      <w:r w:rsidRPr="00AC702E">
        <w:rPr>
          <w:rFonts w:ascii="Calibri" w:hAnsi="Calibri" w:cs="Calibri"/>
          <w:b/>
          <w:color w:val="000000"/>
        </w:rPr>
        <w:t>OŚWIADCZENIE O PROWADZENIU DZIAŁALNOŚCI GOSPODARCZEJ</w:t>
      </w:r>
    </w:p>
    <w:bookmarkEnd w:id="7"/>
    <w:p w14:paraId="44C6C7FA" w14:textId="77777777" w:rsidR="00D20CF1" w:rsidRPr="00AC702E" w:rsidRDefault="00D20CF1" w:rsidP="00D20CF1">
      <w:pPr>
        <w:widowControl w:val="0"/>
        <w:jc w:val="both"/>
        <w:rPr>
          <w:rFonts w:ascii="Calibri" w:hAnsi="Calibri" w:cs="Calibri"/>
          <w:b/>
          <w:color w:val="000000"/>
          <w:sz w:val="22"/>
          <w:szCs w:val="22"/>
        </w:rPr>
      </w:pPr>
    </w:p>
    <w:p w14:paraId="18F2960B" w14:textId="77777777" w:rsidR="00D20CF1" w:rsidRPr="00AC702E" w:rsidRDefault="00D20CF1" w:rsidP="00D20CF1">
      <w:pPr>
        <w:widowControl w:val="0"/>
        <w:jc w:val="both"/>
        <w:rPr>
          <w:rFonts w:ascii="Calibri" w:hAnsi="Calibri" w:cs="Calibri"/>
          <w:b/>
          <w:color w:val="000000"/>
          <w:sz w:val="22"/>
          <w:szCs w:val="22"/>
        </w:rPr>
      </w:pPr>
    </w:p>
    <w:p w14:paraId="2D72DDC4" w14:textId="77777777" w:rsidR="00D20CF1" w:rsidRPr="008F447A" w:rsidRDefault="00D20CF1" w:rsidP="00D20CF1">
      <w:pPr>
        <w:widowControl w:val="0"/>
        <w:jc w:val="both"/>
        <w:rPr>
          <w:rFonts w:ascii="Calibri" w:hAnsi="Calibri" w:cs="Calibri"/>
          <w:color w:val="000000"/>
        </w:rPr>
      </w:pPr>
      <w:r w:rsidRPr="008F447A">
        <w:rPr>
          <w:rFonts w:ascii="Calibri" w:hAnsi="Calibri" w:cs="Calibri"/>
          <w:color w:val="000000"/>
        </w:rPr>
        <w:t xml:space="preserve">                                                                                                                                                                                                                                            </w:t>
      </w:r>
    </w:p>
    <w:p w14:paraId="2AB283C4" w14:textId="77777777" w:rsidR="00D20CF1" w:rsidRPr="008F447A" w:rsidRDefault="00D20CF1" w:rsidP="00D20CF1">
      <w:pPr>
        <w:widowControl w:val="0"/>
        <w:jc w:val="both"/>
        <w:rPr>
          <w:rFonts w:ascii="Calibri" w:hAnsi="Calibri" w:cs="Calibri"/>
          <w:color w:val="000000"/>
        </w:rPr>
      </w:pPr>
      <w:r w:rsidRPr="008F447A">
        <w:rPr>
          <w:rFonts w:ascii="Calibri" w:hAnsi="Calibri" w:cs="Calibri"/>
          <w:color w:val="000000"/>
        </w:rPr>
        <w:t xml:space="preserve">                                                                                                                                                                            </w:t>
      </w:r>
    </w:p>
    <w:p w14:paraId="1D75CEB2" w14:textId="77777777" w:rsidR="00D20CF1" w:rsidRPr="008F447A" w:rsidRDefault="00D20CF1" w:rsidP="00D20CF1">
      <w:pPr>
        <w:widowControl w:val="0"/>
        <w:jc w:val="both"/>
        <w:rPr>
          <w:rFonts w:ascii="Calibri" w:hAnsi="Calibri" w:cs="Calibri"/>
          <w:color w:val="000000"/>
          <w:sz w:val="22"/>
          <w:szCs w:val="22"/>
        </w:rPr>
      </w:pPr>
      <w:r w:rsidRPr="008F447A">
        <w:rPr>
          <w:rFonts w:ascii="Calibri" w:hAnsi="Calibri" w:cs="Calibri"/>
          <w:color w:val="000000"/>
          <w:sz w:val="22"/>
          <w:szCs w:val="22"/>
        </w:rPr>
        <w:t xml:space="preserve">Ja, niżej podpisany/a………………………………………………… oświadczam, że </w:t>
      </w:r>
    </w:p>
    <w:p w14:paraId="4B8749FF" w14:textId="77777777" w:rsidR="00D20CF1" w:rsidRPr="008F447A" w:rsidRDefault="00D20CF1" w:rsidP="00D20CF1">
      <w:pPr>
        <w:widowControl w:val="0"/>
        <w:jc w:val="both"/>
        <w:rPr>
          <w:rFonts w:ascii="Calibri" w:hAnsi="Calibri" w:cs="Calibri"/>
          <w:color w:val="000000"/>
          <w:sz w:val="22"/>
          <w:szCs w:val="22"/>
        </w:rPr>
      </w:pPr>
    </w:p>
    <w:p w14:paraId="202E927B" w14:textId="77777777" w:rsidR="00D20CF1" w:rsidRPr="008F447A" w:rsidRDefault="00D20CF1" w:rsidP="00D20CF1">
      <w:pPr>
        <w:widowControl w:val="0"/>
        <w:jc w:val="both"/>
        <w:rPr>
          <w:rFonts w:ascii="Calibri" w:hAnsi="Calibri" w:cs="Calibri"/>
          <w:color w:val="000000"/>
          <w:sz w:val="22"/>
          <w:szCs w:val="22"/>
        </w:rPr>
      </w:pPr>
      <w:r w:rsidRPr="008F447A">
        <w:rPr>
          <w:rFonts w:ascii="Calibri" w:hAnsi="Calibri" w:cs="Calibri"/>
          <w:color w:val="000000"/>
          <w:sz w:val="22"/>
          <w:szCs w:val="22"/>
        </w:rPr>
        <w:t>prowadzę działalność gospodarczą pn.:</w:t>
      </w:r>
    </w:p>
    <w:p w14:paraId="35B6402B" w14:textId="77777777" w:rsidR="00D20CF1" w:rsidRPr="008F447A" w:rsidRDefault="00D20CF1" w:rsidP="00D20CF1">
      <w:pPr>
        <w:widowControl w:val="0"/>
        <w:jc w:val="both"/>
        <w:rPr>
          <w:rFonts w:ascii="Calibri" w:hAnsi="Calibri" w:cs="Calibri"/>
          <w:color w:val="000000"/>
          <w:sz w:val="22"/>
          <w:szCs w:val="22"/>
        </w:rPr>
      </w:pPr>
    </w:p>
    <w:p w14:paraId="2BC8700A" w14:textId="77777777" w:rsidR="00D20CF1" w:rsidRPr="008F447A" w:rsidRDefault="00D20CF1" w:rsidP="00D20CF1">
      <w:pPr>
        <w:widowControl w:val="0"/>
        <w:jc w:val="both"/>
        <w:rPr>
          <w:rFonts w:ascii="Calibri" w:hAnsi="Calibri" w:cs="Calibri"/>
          <w:color w:val="000000"/>
          <w:sz w:val="22"/>
          <w:szCs w:val="22"/>
        </w:rPr>
      </w:pPr>
      <w:r w:rsidRPr="008F447A">
        <w:rPr>
          <w:rFonts w:ascii="Calibri" w:hAnsi="Calibri" w:cs="Calibri"/>
          <w:color w:val="000000"/>
          <w:sz w:val="22"/>
          <w:szCs w:val="22"/>
        </w:rPr>
        <w:t>………………………………………..………………………………………………………....</w:t>
      </w:r>
    </w:p>
    <w:p w14:paraId="437EEEDF" w14:textId="77777777" w:rsidR="00D20CF1" w:rsidRPr="008F447A" w:rsidRDefault="00D20CF1" w:rsidP="00D20CF1">
      <w:pPr>
        <w:widowControl w:val="0"/>
        <w:jc w:val="both"/>
        <w:rPr>
          <w:rFonts w:ascii="Calibri" w:hAnsi="Calibri" w:cs="Calibri"/>
          <w:color w:val="000000"/>
          <w:sz w:val="22"/>
          <w:szCs w:val="22"/>
        </w:rPr>
      </w:pPr>
    </w:p>
    <w:p w14:paraId="779EC689" w14:textId="77777777" w:rsidR="00D20CF1" w:rsidRPr="008F447A" w:rsidRDefault="00D20CF1" w:rsidP="00D20CF1">
      <w:pPr>
        <w:widowControl w:val="0"/>
        <w:jc w:val="both"/>
        <w:rPr>
          <w:rFonts w:ascii="Calibri" w:hAnsi="Calibri" w:cs="Calibri"/>
          <w:color w:val="000000"/>
          <w:sz w:val="22"/>
          <w:szCs w:val="22"/>
        </w:rPr>
      </w:pPr>
      <w:r w:rsidRPr="008F447A">
        <w:rPr>
          <w:rFonts w:ascii="Calibri" w:hAnsi="Calibri" w:cs="Calibri"/>
          <w:color w:val="000000"/>
          <w:sz w:val="22"/>
          <w:szCs w:val="22"/>
        </w:rPr>
        <w:t>………………………………………………………………………………………………......</w:t>
      </w:r>
    </w:p>
    <w:p w14:paraId="21337AB2" w14:textId="77777777" w:rsidR="00D20CF1" w:rsidRPr="008F447A" w:rsidRDefault="00D20CF1" w:rsidP="00D20CF1">
      <w:pPr>
        <w:widowControl w:val="0"/>
        <w:jc w:val="both"/>
        <w:rPr>
          <w:rFonts w:ascii="Calibri" w:hAnsi="Calibri" w:cs="Calibri"/>
          <w:color w:val="000000"/>
          <w:sz w:val="22"/>
          <w:szCs w:val="22"/>
        </w:rPr>
      </w:pPr>
    </w:p>
    <w:p w14:paraId="4EF6BB21" w14:textId="77777777" w:rsidR="00D20CF1" w:rsidRPr="008F447A" w:rsidRDefault="00D20CF1" w:rsidP="00D20CF1">
      <w:pPr>
        <w:widowControl w:val="0"/>
        <w:jc w:val="both"/>
        <w:rPr>
          <w:rFonts w:ascii="Calibri" w:hAnsi="Calibri" w:cs="Calibri"/>
          <w:color w:val="000000"/>
          <w:sz w:val="22"/>
          <w:szCs w:val="22"/>
        </w:rPr>
      </w:pPr>
      <w:r w:rsidRPr="008F447A">
        <w:rPr>
          <w:rFonts w:ascii="Calibri" w:hAnsi="Calibri" w:cs="Calibri"/>
          <w:color w:val="000000"/>
          <w:sz w:val="22"/>
          <w:szCs w:val="22"/>
        </w:rPr>
        <w:t>NIP ………………………………    REGON …………………………………………….......,</w:t>
      </w:r>
    </w:p>
    <w:p w14:paraId="6A75D13B" w14:textId="77777777" w:rsidR="00D20CF1" w:rsidRPr="008F447A" w:rsidRDefault="00D20CF1" w:rsidP="00D20CF1">
      <w:pPr>
        <w:widowControl w:val="0"/>
        <w:rPr>
          <w:rFonts w:ascii="Calibri" w:hAnsi="Calibri" w:cs="Calibri"/>
          <w:color w:val="000000"/>
          <w:sz w:val="22"/>
          <w:szCs w:val="22"/>
        </w:rPr>
      </w:pPr>
    </w:p>
    <w:p w14:paraId="44E8A205" w14:textId="77777777" w:rsidR="00D20CF1" w:rsidRPr="008F447A" w:rsidRDefault="00D20CF1" w:rsidP="00D20CF1">
      <w:pPr>
        <w:widowControl w:val="0"/>
        <w:rPr>
          <w:rFonts w:ascii="Calibri" w:hAnsi="Calibri" w:cs="Calibri"/>
          <w:color w:val="000000"/>
          <w:sz w:val="22"/>
          <w:szCs w:val="22"/>
        </w:rPr>
      </w:pPr>
      <w:r w:rsidRPr="008F447A">
        <w:rPr>
          <w:rFonts w:ascii="Calibri" w:hAnsi="Calibri" w:cs="Calibri"/>
          <w:color w:val="000000"/>
          <w:sz w:val="22"/>
          <w:szCs w:val="22"/>
        </w:rPr>
        <w:t xml:space="preserve">która figuruje w KRS pod Nr .......................................................bądź w Centralnej Ewidencji </w:t>
      </w:r>
      <w:r w:rsidRPr="008F447A">
        <w:rPr>
          <w:rFonts w:ascii="Calibri" w:hAnsi="Calibri" w:cs="Calibri"/>
          <w:color w:val="000000"/>
          <w:sz w:val="22"/>
          <w:szCs w:val="22"/>
        </w:rPr>
        <w:br/>
      </w:r>
    </w:p>
    <w:p w14:paraId="2B9C6EA3" w14:textId="77777777" w:rsidR="00D20CF1" w:rsidRPr="008F447A" w:rsidRDefault="00D20CF1" w:rsidP="00D20CF1">
      <w:pPr>
        <w:widowControl w:val="0"/>
        <w:rPr>
          <w:rFonts w:ascii="Calibri" w:hAnsi="Calibri" w:cs="Calibri"/>
          <w:color w:val="000000"/>
          <w:sz w:val="22"/>
          <w:szCs w:val="22"/>
        </w:rPr>
      </w:pPr>
      <w:r w:rsidRPr="008F447A">
        <w:rPr>
          <w:rFonts w:ascii="Calibri" w:hAnsi="Calibri" w:cs="Calibri"/>
          <w:color w:val="000000"/>
          <w:sz w:val="22"/>
          <w:szCs w:val="22"/>
        </w:rPr>
        <w:t>i Informacji o Działalności Gospodarczej pod Nr..........................................................................</w:t>
      </w:r>
    </w:p>
    <w:p w14:paraId="2B4D2E5F" w14:textId="77777777" w:rsidR="00D20CF1" w:rsidRPr="008F447A" w:rsidRDefault="00D20CF1" w:rsidP="00D20CF1">
      <w:pPr>
        <w:widowControl w:val="0"/>
        <w:jc w:val="both"/>
        <w:rPr>
          <w:rFonts w:ascii="Calibri" w:hAnsi="Calibri" w:cs="Calibri"/>
          <w:color w:val="000000"/>
        </w:rPr>
      </w:pPr>
    </w:p>
    <w:p w14:paraId="4AF8AD1B" w14:textId="77777777" w:rsidR="00D20CF1" w:rsidRPr="00AC702E" w:rsidRDefault="00D20CF1" w:rsidP="00D20CF1">
      <w:pPr>
        <w:widowControl w:val="0"/>
        <w:jc w:val="both"/>
        <w:rPr>
          <w:rFonts w:ascii="Calibri" w:hAnsi="Calibri" w:cs="Calibri"/>
          <w:color w:val="000000"/>
          <w:sz w:val="22"/>
          <w:szCs w:val="22"/>
        </w:rPr>
      </w:pPr>
    </w:p>
    <w:p w14:paraId="4115C04C" w14:textId="77777777" w:rsidR="00D20CF1" w:rsidRPr="00AC702E" w:rsidRDefault="00D20CF1" w:rsidP="00D20CF1">
      <w:pPr>
        <w:widowControl w:val="0"/>
        <w:jc w:val="both"/>
        <w:rPr>
          <w:rFonts w:ascii="Calibri" w:hAnsi="Calibri" w:cs="Calibri"/>
          <w:color w:val="000000"/>
          <w:sz w:val="22"/>
          <w:szCs w:val="22"/>
        </w:rPr>
      </w:pPr>
    </w:p>
    <w:p w14:paraId="7A7EF521" w14:textId="77777777" w:rsidR="00D20CF1" w:rsidRPr="00AC702E" w:rsidRDefault="00D20CF1" w:rsidP="00D20CF1">
      <w:pPr>
        <w:widowControl w:val="0"/>
        <w:jc w:val="both"/>
        <w:rPr>
          <w:rFonts w:ascii="Calibri" w:hAnsi="Calibri" w:cs="Calibri"/>
          <w:color w:val="000000"/>
          <w:sz w:val="22"/>
          <w:szCs w:val="22"/>
        </w:rPr>
      </w:pPr>
    </w:p>
    <w:p w14:paraId="738EE4CD" w14:textId="77777777" w:rsidR="00D20CF1" w:rsidRPr="00AC702E" w:rsidRDefault="00D20CF1" w:rsidP="00D20CF1">
      <w:pPr>
        <w:widowControl w:val="0"/>
        <w:jc w:val="both"/>
        <w:rPr>
          <w:rFonts w:ascii="Calibri" w:hAnsi="Calibri" w:cs="Calibri"/>
          <w:color w:val="000000"/>
          <w:sz w:val="22"/>
          <w:szCs w:val="22"/>
        </w:rPr>
      </w:pPr>
    </w:p>
    <w:p w14:paraId="4BEC8961" w14:textId="77777777" w:rsidR="00D20CF1" w:rsidRPr="00AC702E" w:rsidRDefault="00D20CF1" w:rsidP="00D20CF1">
      <w:pPr>
        <w:widowControl w:val="0"/>
        <w:jc w:val="both"/>
        <w:rPr>
          <w:rFonts w:ascii="Calibri" w:hAnsi="Calibri" w:cs="Calibri"/>
          <w:color w:val="000000"/>
          <w:sz w:val="22"/>
          <w:szCs w:val="22"/>
        </w:rPr>
      </w:pPr>
      <w:r w:rsidRPr="00AC702E">
        <w:rPr>
          <w:rFonts w:ascii="Calibri" w:hAnsi="Calibri" w:cs="Calibri"/>
          <w:color w:val="000000"/>
          <w:sz w:val="22"/>
          <w:szCs w:val="22"/>
        </w:rPr>
        <w:t xml:space="preserve">                                                                                    </w:t>
      </w:r>
      <w:r w:rsidRPr="00AC702E">
        <w:rPr>
          <w:rFonts w:ascii="Calibri" w:hAnsi="Calibri" w:cs="Calibri"/>
          <w:color w:val="000000"/>
          <w:sz w:val="22"/>
          <w:szCs w:val="22"/>
        </w:rPr>
        <w:tab/>
      </w:r>
      <w:r w:rsidRPr="00AC702E">
        <w:rPr>
          <w:rFonts w:ascii="Calibri" w:hAnsi="Calibri" w:cs="Calibri"/>
          <w:color w:val="000000"/>
          <w:sz w:val="22"/>
          <w:szCs w:val="22"/>
        </w:rPr>
        <w:tab/>
        <w:t xml:space="preserve">  ………………………………</w:t>
      </w:r>
    </w:p>
    <w:p w14:paraId="4C5F2049" w14:textId="77777777" w:rsidR="00D20CF1" w:rsidRPr="00AC702E" w:rsidRDefault="00D20CF1" w:rsidP="00D20CF1">
      <w:pPr>
        <w:widowControl w:val="0"/>
        <w:jc w:val="both"/>
        <w:rPr>
          <w:rFonts w:ascii="Calibri" w:hAnsi="Calibri" w:cs="Calibri"/>
          <w:color w:val="000000"/>
          <w:sz w:val="22"/>
          <w:szCs w:val="22"/>
        </w:rPr>
      </w:pPr>
      <w:r w:rsidRPr="00AC702E">
        <w:rPr>
          <w:rFonts w:ascii="Calibri" w:hAnsi="Calibri" w:cs="Calibri"/>
          <w:color w:val="000000"/>
          <w:sz w:val="22"/>
          <w:szCs w:val="22"/>
        </w:rPr>
        <w:t xml:space="preserve">                                                                                          /pieczęć i podpis osoby  upoważnionej/             </w:t>
      </w:r>
    </w:p>
    <w:p w14:paraId="78666662" w14:textId="77777777" w:rsidR="00D20CF1" w:rsidRPr="00AC702E" w:rsidRDefault="00D20CF1" w:rsidP="00D20CF1">
      <w:pPr>
        <w:widowControl w:val="0"/>
        <w:jc w:val="both"/>
        <w:rPr>
          <w:rFonts w:ascii="Calibri" w:hAnsi="Calibri" w:cs="Calibri"/>
          <w:color w:val="000000"/>
          <w:sz w:val="22"/>
          <w:szCs w:val="22"/>
        </w:rPr>
      </w:pPr>
    </w:p>
    <w:p w14:paraId="0B72C3F4" w14:textId="77777777" w:rsidR="00D20CF1" w:rsidRPr="005566FB" w:rsidRDefault="00D20CF1" w:rsidP="00D20CF1">
      <w:pPr>
        <w:widowControl w:val="0"/>
        <w:jc w:val="both"/>
        <w:rPr>
          <w:color w:val="000000"/>
        </w:rPr>
      </w:pPr>
    </w:p>
    <w:p w14:paraId="4CD40EFA" w14:textId="77777777" w:rsidR="00D20CF1" w:rsidRPr="005566FB" w:rsidRDefault="00D20CF1" w:rsidP="00D20CF1">
      <w:pPr>
        <w:widowControl w:val="0"/>
        <w:jc w:val="both"/>
        <w:rPr>
          <w:color w:val="000000"/>
        </w:rPr>
      </w:pPr>
    </w:p>
    <w:p w14:paraId="7E4F7485" w14:textId="77777777" w:rsidR="00D20CF1" w:rsidRPr="005566FB" w:rsidRDefault="00D20CF1" w:rsidP="00D20CF1">
      <w:pPr>
        <w:widowControl w:val="0"/>
        <w:jc w:val="both"/>
        <w:rPr>
          <w:color w:val="000000"/>
        </w:rPr>
      </w:pPr>
    </w:p>
    <w:p w14:paraId="4935FB24" w14:textId="77777777" w:rsidR="00D20CF1" w:rsidRPr="005566FB" w:rsidRDefault="00D20CF1" w:rsidP="00D20CF1">
      <w:pPr>
        <w:widowControl w:val="0"/>
        <w:jc w:val="both"/>
        <w:rPr>
          <w:color w:val="000000"/>
        </w:rPr>
      </w:pPr>
    </w:p>
    <w:p w14:paraId="36F0726A" w14:textId="77777777" w:rsidR="00D20CF1" w:rsidRPr="005566FB" w:rsidRDefault="00D20CF1" w:rsidP="00D20CF1">
      <w:pPr>
        <w:widowControl w:val="0"/>
        <w:jc w:val="both"/>
        <w:rPr>
          <w:b/>
          <w:color w:val="000000"/>
        </w:rPr>
      </w:pPr>
    </w:p>
    <w:p w14:paraId="41621A49" w14:textId="77777777" w:rsidR="00D20CF1" w:rsidRPr="005566FB" w:rsidRDefault="00D20CF1" w:rsidP="00D20CF1">
      <w:pPr>
        <w:widowControl w:val="0"/>
        <w:jc w:val="both"/>
        <w:rPr>
          <w:b/>
          <w:color w:val="000000"/>
        </w:rPr>
      </w:pPr>
    </w:p>
    <w:p w14:paraId="6B972AD3" w14:textId="77777777" w:rsidR="00D20CF1" w:rsidRPr="005566FB" w:rsidRDefault="00D20CF1" w:rsidP="00D20CF1">
      <w:pPr>
        <w:widowControl w:val="0"/>
        <w:ind w:left="7080" w:firstLine="708"/>
        <w:jc w:val="both"/>
        <w:rPr>
          <w:b/>
          <w:color w:val="000000"/>
        </w:rPr>
      </w:pPr>
    </w:p>
    <w:p w14:paraId="2152C55C" w14:textId="77777777" w:rsidR="00D20CF1" w:rsidRPr="005566FB" w:rsidRDefault="00D20CF1" w:rsidP="00D20CF1">
      <w:pPr>
        <w:widowControl w:val="0"/>
        <w:ind w:left="7080" w:firstLine="708"/>
        <w:jc w:val="both"/>
        <w:rPr>
          <w:b/>
          <w:color w:val="000000"/>
        </w:rPr>
      </w:pPr>
    </w:p>
    <w:p w14:paraId="7F6A12B1" w14:textId="77777777" w:rsidR="00D20CF1" w:rsidRPr="005566FB" w:rsidRDefault="00D20CF1" w:rsidP="00D20CF1">
      <w:pPr>
        <w:widowControl w:val="0"/>
        <w:ind w:left="7080" w:firstLine="708"/>
        <w:jc w:val="both"/>
        <w:rPr>
          <w:b/>
          <w:color w:val="000000"/>
        </w:rPr>
      </w:pPr>
    </w:p>
    <w:p w14:paraId="235BF9F4" w14:textId="77777777" w:rsidR="00D20CF1" w:rsidRPr="005566FB" w:rsidRDefault="00D20CF1" w:rsidP="00D20CF1">
      <w:pPr>
        <w:widowControl w:val="0"/>
        <w:ind w:left="7080" w:firstLine="708"/>
        <w:jc w:val="both"/>
        <w:rPr>
          <w:b/>
          <w:color w:val="000000"/>
        </w:rPr>
      </w:pPr>
    </w:p>
    <w:p w14:paraId="1A90BD9D" w14:textId="77777777" w:rsidR="00D20CF1" w:rsidRPr="005566FB" w:rsidRDefault="00D20CF1" w:rsidP="00D20CF1">
      <w:pPr>
        <w:widowControl w:val="0"/>
        <w:ind w:left="7080" w:firstLine="708"/>
        <w:jc w:val="both"/>
        <w:rPr>
          <w:b/>
          <w:color w:val="000000"/>
        </w:rPr>
      </w:pPr>
    </w:p>
    <w:p w14:paraId="3DC6FDD0" w14:textId="77777777" w:rsidR="00D20CF1" w:rsidRPr="005566FB" w:rsidRDefault="00D20CF1" w:rsidP="00D20CF1">
      <w:pPr>
        <w:widowControl w:val="0"/>
        <w:ind w:left="7080" w:firstLine="708"/>
        <w:jc w:val="both"/>
        <w:rPr>
          <w:b/>
          <w:color w:val="000000"/>
        </w:rPr>
      </w:pPr>
    </w:p>
    <w:p w14:paraId="1603DCDF" w14:textId="77777777" w:rsidR="00D20CF1" w:rsidRDefault="00D20CF1" w:rsidP="00D20CF1">
      <w:pPr>
        <w:widowControl w:val="0"/>
        <w:ind w:left="7080" w:firstLine="708"/>
        <w:jc w:val="both"/>
        <w:rPr>
          <w:b/>
          <w:color w:val="000000"/>
        </w:rPr>
      </w:pPr>
    </w:p>
    <w:p w14:paraId="67583FE5" w14:textId="77777777" w:rsidR="003C624D" w:rsidRDefault="003C624D" w:rsidP="00D20CF1">
      <w:pPr>
        <w:widowControl w:val="0"/>
        <w:ind w:left="7080" w:firstLine="708"/>
        <w:jc w:val="both"/>
        <w:rPr>
          <w:b/>
          <w:color w:val="000000"/>
        </w:rPr>
      </w:pPr>
    </w:p>
    <w:p w14:paraId="0A6F0274" w14:textId="77777777" w:rsidR="00D20CF1" w:rsidRDefault="00D20CF1" w:rsidP="00D20CF1">
      <w:pPr>
        <w:widowControl w:val="0"/>
        <w:ind w:left="7080" w:firstLine="708"/>
        <w:jc w:val="both"/>
        <w:rPr>
          <w:b/>
          <w:color w:val="000000"/>
        </w:rPr>
      </w:pPr>
    </w:p>
    <w:p w14:paraId="47D08571" w14:textId="77777777" w:rsidR="00D20CF1" w:rsidRDefault="00D20CF1" w:rsidP="009C5477">
      <w:pPr>
        <w:widowControl w:val="0"/>
        <w:jc w:val="both"/>
        <w:rPr>
          <w:b/>
          <w:color w:val="000000"/>
        </w:rPr>
      </w:pPr>
    </w:p>
    <w:p w14:paraId="72745C29" w14:textId="77777777" w:rsidR="00D20CF1" w:rsidRPr="005566FB" w:rsidRDefault="00D20CF1" w:rsidP="00D20CF1">
      <w:pPr>
        <w:widowControl w:val="0"/>
        <w:jc w:val="both"/>
        <w:textAlignment w:val="baseline"/>
        <w:rPr>
          <w:rFonts w:ascii="Calibri" w:hAnsi="Calibri" w:cs="Calibri"/>
          <w:color w:val="000000"/>
          <w:sz w:val="22"/>
          <w:szCs w:val="22"/>
        </w:rPr>
      </w:pPr>
    </w:p>
    <w:p w14:paraId="750074D9" w14:textId="03AF04DF" w:rsidR="00D20CF1" w:rsidRPr="00AC702E" w:rsidRDefault="00D20CF1" w:rsidP="00D20CF1">
      <w:pPr>
        <w:widowControl w:val="0"/>
        <w:jc w:val="right"/>
        <w:textAlignment w:val="baseline"/>
        <w:rPr>
          <w:rFonts w:ascii="Calibri" w:hAnsi="Calibri" w:cs="Calibri"/>
          <w:color w:val="000000"/>
          <w:sz w:val="22"/>
          <w:szCs w:val="22"/>
        </w:rPr>
      </w:pPr>
      <w:r w:rsidRPr="00AC702E">
        <w:rPr>
          <w:rFonts w:ascii="Calibri" w:hAnsi="Calibri" w:cs="Calibri"/>
          <w:b/>
          <w:bCs/>
          <w:color w:val="000000"/>
          <w:sz w:val="22"/>
          <w:szCs w:val="22"/>
        </w:rPr>
        <w:t xml:space="preserve">  </w:t>
      </w:r>
      <w:bookmarkStart w:id="8" w:name="_Hlk213327555"/>
      <w:r w:rsidRPr="00AC702E">
        <w:rPr>
          <w:rFonts w:ascii="Calibri" w:hAnsi="Calibri" w:cs="Calibri"/>
          <w:b/>
          <w:bCs/>
          <w:color w:val="000000"/>
          <w:sz w:val="22"/>
          <w:szCs w:val="22"/>
        </w:rPr>
        <w:t xml:space="preserve">Załącznik Nr  </w:t>
      </w:r>
      <w:r w:rsidR="00A667E1">
        <w:rPr>
          <w:rFonts w:ascii="Calibri" w:hAnsi="Calibri" w:cs="Calibri"/>
          <w:b/>
          <w:bCs/>
          <w:color w:val="000000"/>
          <w:sz w:val="22"/>
          <w:szCs w:val="22"/>
        </w:rPr>
        <w:t>4</w:t>
      </w:r>
      <w:bookmarkEnd w:id="8"/>
    </w:p>
    <w:p w14:paraId="2D8F8EA9" w14:textId="77777777" w:rsidR="00D20CF1" w:rsidRPr="00AC702E" w:rsidRDefault="00D20CF1" w:rsidP="00D20CF1">
      <w:pPr>
        <w:widowControl w:val="0"/>
        <w:jc w:val="center"/>
        <w:textAlignment w:val="baseline"/>
        <w:rPr>
          <w:rFonts w:ascii="Calibri" w:hAnsi="Calibri" w:cs="Calibri"/>
          <w:b/>
          <w:bCs/>
          <w:color w:val="000000"/>
        </w:rPr>
      </w:pPr>
      <w:r w:rsidRPr="00AC702E">
        <w:rPr>
          <w:rFonts w:ascii="Calibri" w:hAnsi="Calibri" w:cs="Calibri"/>
          <w:b/>
          <w:bCs/>
          <w:color w:val="000000"/>
        </w:rPr>
        <w:t>Klauzula informacyjna dotycząca udzielenia zamówienia poniżej kwoty 130 tys. zł</w:t>
      </w:r>
    </w:p>
    <w:p w14:paraId="7760BD89" w14:textId="77777777" w:rsidR="00D20CF1" w:rsidRPr="00AC702E" w:rsidRDefault="00D20CF1" w:rsidP="00D20CF1">
      <w:pPr>
        <w:widowControl w:val="0"/>
        <w:spacing w:before="240"/>
        <w:jc w:val="both"/>
        <w:textAlignment w:val="baseline"/>
        <w:rPr>
          <w:rFonts w:ascii="Calibri" w:hAnsi="Calibri" w:cs="Calibri"/>
          <w:color w:val="000000"/>
          <w:sz w:val="22"/>
          <w:szCs w:val="22"/>
        </w:rPr>
      </w:pPr>
      <w:r w:rsidRPr="00AC702E">
        <w:rPr>
          <w:rFonts w:ascii="Calibri" w:hAnsi="Calibri" w:cs="Calibri"/>
          <w:color w:val="000000"/>
          <w:sz w:val="22"/>
          <w:szCs w:val="22"/>
        </w:rPr>
        <w:t>Wypełniając obowiązek informacyjny wynikający z art. 13 ust. 1 i 2 rozporządzenia Parlamentu Europejskiego i Rady (UE) nr 2016/679 z 27.04.2016 r. w sprawie ochrony osób fizycznych w związku z przetwarzaniem danych osobowych i w sprawie swobodnego przepływu takich danych oraz uchylenia dyrektywy 95/46/WE (ogólne rozporządzenie o ochronie danych) (</w:t>
      </w:r>
      <w:proofErr w:type="spellStart"/>
      <w:r w:rsidRPr="00AC702E">
        <w:rPr>
          <w:rFonts w:ascii="Calibri" w:hAnsi="Calibri" w:cs="Calibri"/>
          <w:color w:val="000000"/>
          <w:sz w:val="22"/>
          <w:szCs w:val="22"/>
        </w:rPr>
        <w:t>Dz.Urz</w:t>
      </w:r>
      <w:proofErr w:type="spellEnd"/>
      <w:r w:rsidRPr="00AC702E">
        <w:rPr>
          <w:rFonts w:ascii="Calibri" w:hAnsi="Calibri" w:cs="Calibri"/>
          <w:color w:val="000000"/>
          <w:sz w:val="22"/>
          <w:szCs w:val="22"/>
        </w:rPr>
        <w:t xml:space="preserve">. UE. L. z 2016 r. Nr 119, s. 1, z </w:t>
      </w:r>
      <w:proofErr w:type="spellStart"/>
      <w:r w:rsidRPr="00AC702E">
        <w:rPr>
          <w:rFonts w:ascii="Calibri" w:hAnsi="Calibri" w:cs="Calibri"/>
          <w:color w:val="000000"/>
          <w:sz w:val="22"/>
          <w:szCs w:val="22"/>
        </w:rPr>
        <w:t>późn</w:t>
      </w:r>
      <w:proofErr w:type="spellEnd"/>
      <w:r w:rsidRPr="00AC702E">
        <w:rPr>
          <w:rFonts w:ascii="Calibri" w:hAnsi="Calibri" w:cs="Calibri"/>
          <w:color w:val="000000"/>
          <w:sz w:val="22"/>
          <w:szCs w:val="22"/>
        </w:rPr>
        <w:t>. zm.) – dalej RODO, informujemy że:</w:t>
      </w:r>
    </w:p>
    <w:p w14:paraId="5554304C" w14:textId="77777777" w:rsidR="00D20CF1" w:rsidRPr="00AC702E" w:rsidRDefault="00D20CF1" w:rsidP="00D20CF1">
      <w:pPr>
        <w:widowControl w:val="0"/>
        <w:ind w:left="426" w:hanging="426"/>
        <w:jc w:val="both"/>
        <w:textAlignment w:val="baseline"/>
        <w:rPr>
          <w:rFonts w:ascii="Calibri" w:hAnsi="Calibri" w:cs="Calibri"/>
          <w:color w:val="000000"/>
          <w:sz w:val="22"/>
          <w:szCs w:val="22"/>
        </w:rPr>
      </w:pPr>
      <w:r w:rsidRPr="00AC702E">
        <w:rPr>
          <w:rFonts w:ascii="Calibri" w:hAnsi="Calibri" w:cs="Calibri"/>
          <w:color w:val="000000"/>
          <w:sz w:val="22"/>
          <w:szCs w:val="22"/>
        </w:rPr>
        <w:t>1.</w:t>
      </w:r>
      <w:r w:rsidRPr="00AC702E">
        <w:rPr>
          <w:rFonts w:ascii="Calibri" w:hAnsi="Calibri" w:cs="Calibri"/>
          <w:color w:val="000000"/>
          <w:sz w:val="22"/>
          <w:szCs w:val="22"/>
        </w:rPr>
        <w:tab/>
        <w:t xml:space="preserve">Administratorem Pani/Pana danych osobowych jest </w:t>
      </w:r>
      <w:r w:rsidRPr="00AC702E">
        <w:rPr>
          <w:rFonts w:ascii="Calibri" w:hAnsi="Calibri" w:cs="Calibri"/>
          <w:i/>
          <w:iCs/>
          <w:color w:val="000000"/>
          <w:sz w:val="22"/>
          <w:szCs w:val="22"/>
        </w:rPr>
        <w:t>Burmistrz Poddębic/Gmina Poddębice</w:t>
      </w:r>
      <w:r w:rsidRPr="00AC702E">
        <w:rPr>
          <w:rFonts w:ascii="Calibri" w:hAnsi="Calibri" w:cs="Calibri"/>
          <w:color w:val="000000"/>
          <w:sz w:val="22"/>
          <w:szCs w:val="22"/>
          <w:vertAlign w:val="superscript"/>
        </w:rPr>
        <w:footnoteReference w:id="1"/>
      </w:r>
      <w:r w:rsidRPr="00AC702E">
        <w:rPr>
          <w:rFonts w:ascii="Calibri" w:hAnsi="Calibri" w:cs="Calibri"/>
          <w:color w:val="000000"/>
          <w:sz w:val="22"/>
          <w:szCs w:val="22"/>
        </w:rPr>
        <w:t xml:space="preserve"> </w:t>
      </w:r>
      <w:r w:rsidRPr="00AC702E">
        <w:rPr>
          <w:rFonts w:ascii="Calibri" w:hAnsi="Calibri" w:cs="Calibri"/>
          <w:color w:val="000000"/>
          <w:sz w:val="22"/>
          <w:szCs w:val="22"/>
        </w:rPr>
        <w:br/>
        <w:t>z siedzibą w Poddębicach, ul. Łódzka 17/21, 99-200 Poddębice, adres e-mail: gmina@poddebice.pl, tel. 43 678 25 80.</w:t>
      </w:r>
    </w:p>
    <w:p w14:paraId="19CDB372" w14:textId="7780BEB8" w:rsidR="00D20CF1" w:rsidRPr="00AC702E" w:rsidRDefault="00D20CF1" w:rsidP="00D20CF1">
      <w:pPr>
        <w:widowControl w:val="0"/>
        <w:ind w:left="426" w:hanging="426"/>
        <w:jc w:val="both"/>
        <w:textAlignment w:val="baseline"/>
        <w:rPr>
          <w:rFonts w:ascii="Calibri" w:hAnsi="Calibri" w:cs="Calibri"/>
          <w:color w:val="000000"/>
          <w:sz w:val="22"/>
          <w:szCs w:val="22"/>
        </w:rPr>
      </w:pPr>
      <w:r w:rsidRPr="00AC702E">
        <w:rPr>
          <w:rFonts w:ascii="Calibri" w:hAnsi="Calibri" w:cs="Calibri"/>
          <w:color w:val="000000"/>
          <w:sz w:val="22"/>
          <w:szCs w:val="22"/>
        </w:rPr>
        <w:t>2.</w:t>
      </w:r>
      <w:r w:rsidRPr="00AC702E">
        <w:rPr>
          <w:rFonts w:ascii="Calibri" w:hAnsi="Calibri" w:cs="Calibri"/>
          <w:color w:val="000000"/>
          <w:sz w:val="22"/>
          <w:szCs w:val="22"/>
        </w:rPr>
        <w:tab/>
        <w:t xml:space="preserve">Może Pan/Pani kontaktować się w sprawach związanych z przetwarzaniem danych osobowych </w:t>
      </w:r>
      <w:r w:rsidR="004060BF">
        <w:rPr>
          <w:rFonts w:ascii="Calibri" w:hAnsi="Calibri" w:cs="Calibri"/>
          <w:color w:val="000000"/>
          <w:sz w:val="22"/>
          <w:szCs w:val="22"/>
        </w:rPr>
        <w:br/>
      </w:r>
      <w:r w:rsidRPr="00AC702E">
        <w:rPr>
          <w:rFonts w:ascii="Calibri" w:hAnsi="Calibri" w:cs="Calibri"/>
          <w:color w:val="000000"/>
          <w:sz w:val="22"/>
          <w:szCs w:val="22"/>
        </w:rPr>
        <w:t>oraz z wykonywaniem praw przysługujących na mocy RODO z Administratorem z wykorzystaniem powyższych danych teleadresowych lub z wyznaczonym u Administratora Inspektorem ochrony danych na adres e-mail</w:t>
      </w:r>
      <w:r w:rsidRPr="00AC702E">
        <w:rPr>
          <w:rFonts w:ascii="Calibri" w:hAnsi="Calibri" w:cs="Calibri"/>
          <w:i/>
          <w:iCs/>
          <w:color w:val="000000"/>
          <w:sz w:val="22"/>
          <w:szCs w:val="22"/>
        </w:rPr>
        <w:t xml:space="preserve">: </w:t>
      </w:r>
      <w:r w:rsidRPr="00AC702E">
        <w:rPr>
          <w:rFonts w:ascii="Calibri" w:hAnsi="Calibri" w:cs="Calibri"/>
          <w:color w:val="000000"/>
          <w:sz w:val="22"/>
          <w:szCs w:val="22"/>
        </w:rPr>
        <w:t>iod@poddebice.pl</w:t>
      </w:r>
      <w:r w:rsidRPr="00AC702E">
        <w:rPr>
          <w:rFonts w:ascii="Calibri" w:hAnsi="Calibri" w:cs="Calibri"/>
          <w:i/>
          <w:iCs/>
          <w:color w:val="000000"/>
          <w:sz w:val="22"/>
          <w:szCs w:val="22"/>
        </w:rPr>
        <w:t xml:space="preserve"> .</w:t>
      </w:r>
    </w:p>
    <w:p w14:paraId="0369DC1B" w14:textId="2121924E" w:rsidR="00D20CF1" w:rsidRPr="00AC702E" w:rsidRDefault="00D20CF1" w:rsidP="00D20CF1">
      <w:pPr>
        <w:widowControl w:val="0"/>
        <w:ind w:left="426" w:hanging="426"/>
        <w:jc w:val="both"/>
        <w:textAlignment w:val="baseline"/>
        <w:rPr>
          <w:rFonts w:ascii="Calibri" w:hAnsi="Calibri" w:cs="Calibri"/>
          <w:color w:val="000000"/>
          <w:sz w:val="22"/>
          <w:szCs w:val="22"/>
        </w:rPr>
      </w:pPr>
      <w:r w:rsidRPr="00AC702E">
        <w:rPr>
          <w:rFonts w:ascii="Calibri" w:hAnsi="Calibri" w:cs="Calibri"/>
          <w:color w:val="000000"/>
          <w:sz w:val="22"/>
          <w:szCs w:val="22"/>
        </w:rPr>
        <w:t>3.</w:t>
      </w:r>
      <w:r w:rsidRPr="00AC702E">
        <w:rPr>
          <w:rFonts w:ascii="Calibri" w:hAnsi="Calibri" w:cs="Calibri"/>
          <w:color w:val="000000"/>
          <w:sz w:val="22"/>
          <w:szCs w:val="22"/>
        </w:rPr>
        <w:tab/>
        <w:t xml:space="preserve">Pani/Pana dane osobowe będą przetwarzane w związku z zapytaniem ofertowym w postępowaniu </w:t>
      </w:r>
      <w:r w:rsidR="004060BF">
        <w:rPr>
          <w:rFonts w:ascii="Calibri" w:hAnsi="Calibri" w:cs="Calibri"/>
          <w:color w:val="000000"/>
          <w:sz w:val="22"/>
          <w:szCs w:val="22"/>
        </w:rPr>
        <w:br/>
      </w:r>
      <w:r w:rsidRPr="00AC702E">
        <w:rPr>
          <w:rFonts w:ascii="Calibri" w:hAnsi="Calibri" w:cs="Calibri"/>
          <w:color w:val="000000"/>
          <w:sz w:val="22"/>
          <w:szCs w:val="22"/>
        </w:rPr>
        <w:t xml:space="preserve">o zamówienie, którego wartość nie przekracza 130 tys. zł na podstawie: </w:t>
      </w:r>
    </w:p>
    <w:p w14:paraId="0F2DBA6C" w14:textId="1FF67EBF" w:rsidR="00D20CF1" w:rsidRPr="00AC702E" w:rsidRDefault="00D20CF1" w:rsidP="00D20CF1">
      <w:pPr>
        <w:widowControl w:val="0"/>
        <w:numPr>
          <w:ilvl w:val="0"/>
          <w:numId w:val="34"/>
        </w:numPr>
        <w:tabs>
          <w:tab w:val="left" w:pos="1504"/>
        </w:tabs>
        <w:ind w:left="1504"/>
        <w:jc w:val="both"/>
        <w:textAlignment w:val="baseline"/>
        <w:rPr>
          <w:rFonts w:ascii="Calibri" w:hAnsi="Calibri" w:cs="Calibri"/>
          <w:color w:val="000000"/>
          <w:sz w:val="22"/>
          <w:szCs w:val="22"/>
        </w:rPr>
      </w:pPr>
      <w:r w:rsidRPr="00AC702E">
        <w:rPr>
          <w:rFonts w:ascii="Calibri" w:hAnsi="Calibri" w:cs="Calibri"/>
          <w:color w:val="000000"/>
          <w:sz w:val="22"/>
          <w:szCs w:val="22"/>
        </w:rPr>
        <w:t>obowiązku prawnego administratora wynikającego z przepisów ustawy z dnia 23.04.1964 r. - Kodeks cywilny oraz ustawy z dnia 06.09.2001 o dostępie do informacji publicznej;</w:t>
      </w:r>
    </w:p>
    <w:p w14:paraId="68558711" w14:textId="77777777" w:rsidR="00D20CF1" w:rsidRPr="00AC702E" w:rsidRDefault="00D20CF1" w:rsidP="00D20CF1">
      <w:pPr>
        <w:widowControl w:val="0"/>
        <w:numPr>
          <w:ilvl w:val="0"/>
          <w:numId w:val="34"/>
        </w:numPr>
        <w:tabs>
          <w:tab w:val="left" w:pos="1504"/>
        </w:tabs>
        <w:ind w:left="1504"/>
        <w:jc w:val="both"/>
        <w:textAlignment w:val="baseline"/>
        <w:rPr>
          <w:rFonts w:ascii="Calibri" w:hAnsi="Calibri" w:cs="Calibri"/>
          <w:color w:val="000000"/>
          <w:sz w:val="22"/>
          <w:szCs w:val="22"/>
        </w:rPr>
      </w:pPr>
      <w:r w:rsidRPr="00AC702E">
        <w:rPr>
          <w:rFonts w:ascii="Calibri" w:hAnsi="Calibri" w:cs="Calibri"/>
          <w:color w:val="000000"/>
          <w:sz w:val="22"/>
          <w:szCs w:val="22"/>
        </w:rPr>
        <w:t>wyrażonej przez Panią/Pana zgody na przetwarzanie danych osobowych, wykraczających poza niezbędne, np. dodatkowe dane kontaktowe. Zgodę można wycofać w dowolnym momencie bez wpływu na przetwarzanie, które miało miejsce przed jej wycofaniem.</w:t>
      </w:r>
    </w:p>
    <w:p w14:paraId="342B7C1B" w14:textId="77777777" w:rsidR="00D20CF1" w:rsidRPr="00AC702E" w:rsidRDefault="00D20CF1" w:rsidP="00D20CF1">
      <w:pPr>
        <w:widowControl w:val="0"/>
        <w:ind w:left="426" w:hanging="426"/>
        <w:jc w:val="both"/>
        <w:textAlignment w:val="baseline"/>
        <w:rPr>
          <w:rFonts w:ascii="Calibri" w:hAnsi="Calibri" w:cs="Calibri"/>
          <w:color w:val="000000"/>
          <w:sz w:val="22"/>
          <w:szCs w:val="22"/>
        </w:rPr>
      </w:pPr>
      <w:r w:rsidRPr="00AC702E">
        <w:rPr>
          <w:rFonts w:ascii="Calibri" w:hAnsi="Calibri" w:cs="Calibri"/>
          <w:color w:val="000000"/>
          <w:sz w:val="22"/>
          <w:szCs w:val="22"/>
        </w:rPr>
        <w:t>4.</w:t>
      </w:r>
      <w:r w:rsidRPr="00AC702E">
        <w:rPr>
          <w:rFonts w:ascii="Calibri" w:hAnsi="Calibri" w:cs="Calibri"/>
          <w:color w:val="000000"/>
          <w:sz w:val="22"/>
          <w:szCs w:val="22"/>
        </w:rPr>
        <w:tab/>
        <w:t>Pani/a dane mogą być udostępniane podmiotom i osobom upoważnionym do tego na podstawie przepisów prawa. Mogą zostać także udostępnione podmiotom realizującym czynności niezbędne do zrealizowania wskazanego celu przetwarzania, tzn.  podmiotom uprawnionym do ich otrzymywania na podstawie przepisów prawa lub umowy, w tym: podwykonawcom, firmom zapewniającym niszczenie dokumentów i nośników danych, biurom obsługi doradczej i prawnej, operatorom pocztowym.</w:t>
      </w:r>
      <w:r w:rsidRPr="00AC702E">
        <w:rPr>
          <w:rFonts w:ascii="Calibri" w:hAnsi="Calibri" w:cs="Calibri"/>
          <w:color w:val="000000"/>
          <w:sz w:val="22"/>
          <w:szCs w:val="22"/>
          <w:vertAlign w:val="superscript"/>
        </w:rPr>
        <w:footnoteReference w:id="2"/>
      </w:r>
    </w:p>
    <w:p w14:paraId="0344E4FD" w14:textId="77777777" w:rsidR="00D20CF1" w:rsidRPr="00AC702E" w:rsidRDefault="00D20CF1" w:rsidP="00D20CF1">
      <w:pPr>
        <w:widowControl w:val="0"/>
        <w:ind w:left="426" w:hanging="426"/>
        <w:jc w:val="both"/>
        <w:textAlignment w:val="baseline"/>
        <w:rPr>
          <w:rFonts w:ascii="Calibri" w:hAnsi="Calibri" w:cs="Calibri"/>
          <w:color w:val="000000"/>
          <w:sz w:val="22"/>
          <w:szCs w:val="22"/>
        </w:rPr>
      </w:pPr>
      <w:r w:rsidRPr="00AC702E">
        <w:rPr>
          <w:rFonts w:ascii="Calibri" w:hAnsi="Calibri" w:cs="Calibri"/>
          <w:color w:val="000000"/>
          <w:sz w:val="22"/>
          <w:szCs w:val="22"/>
        </w:rPr>
        <w:t>5.</w:t>
      </w:r>
      <w:r w:rsidRPr="00AC702E">
        <w:rPr>
          <w:rFonts w:ascii="Calibri" w:hAnsi="Calibri" w:cs="Calibri"/>
          <w:color w:val="000000"/>
          <w:sz w:val="22"/>
          <w:szCs w:val="22"/>
        </w:rPr>
        <w:tab/>
        <w:t>Pani/Pana dane osobowe będą przetwarzane przez okres 5 lat od momentu poinformowania uczestników postępowania o wyłonieniu najlepszej oferty.</w:t>
      </w:r>
    </w:p>
    <w:p w14:paraId="051174D6" w14:textId="5AB0C6E7" w:rsidR="00D20CF1" w:rsidRPr="00AC702E" w:rsidRDefault="00D20CF1" w:rsidP="00D20CF1">
      <w:pPr>
        <w:widowControl w:val="0"/>
        <w:ind w:left="426" w:hanging="426"/>
        <w:jc w:val="both"/>
        <w:textAlignment w:val="baseline"/>
        <w:rPr>
          <w:rFonts w:ascii="Calibri" w:hAnsi="Calibri" w:cs="Calibri"/>
          <w:color w:val="000000"/>
          <w:sz w:val="22"/>
          <w:szCs w:val="22"/>
        </w:rPr>
      </w:pPr>
      <w:r w:rsidRPr="00AC702E">
        <w:rPr>
          <w:rFonts w:ascii="Calibri" w:hAnsi="Calibri" w:cs="Calibri"/>
          <w:color w:val="000000"/>
          <w:sz w:val="22"/>
          <w:szCs w:val="22"/>
        </w:rPr>
        <w:t>6.</w:t>
      </w:r>
      <w:r w:rsidRPr="00AC702E">
        <w:rPr>
          <w:rFonts w:ascii="Calibri" w:hAnsi="Calibri" w:cs="Calibri"/>
          <w:color w:val="000000"/>
          <w:sz w:val="22"/>
          <w:szCs w:val="22"/>
        </w:rPr>
        <w:tab/>
        <w:t xml:space="preserve">Posiada Pan/i prawo żądania dostępu do swoich danych osobowych, a także ich sprostowania (poprawiania). </w:t>
      </w:r>
      <w:bookmarkStart w:id="9" w:name="__DdeLink__4297_275676422"/>
      <w:r w:rsidRPr="00AC702E">
        <w:rPr>
          <w:rFonts w:ascii="Calibri" w:hAnsi="Calibri" w:cs="Calibri"/>
          <w:color w:val="000000"/>
          <w:sz w:val="22"/>
          <w:szCs w:val="22"/>
        </w:rPr>
        <w:t xml:space="preserve">Przysługuje Pani/u także prawo do żądania usunięcia lub ograniczenia przetwarzania, </w:t>
      </w:r>
      <w:r w:rsidR="004060BF">
        <w:rPr>
          <w:rFonts w:ascii="Calibri" w:hAnsi="Calibri" w:cs="Calibri"/>
          <w:color w:val="000000"/>
          <w:sz w:val="22"/>
          <w:szCs w:val="22"/>
        </w:rPr>
        <w:br/>
      </w:r>
      <w:r w:rsidRPr="00AC702E">
        <w:rPr>
          <w:rFonts w:ascii="Calibri" w:hAnsi="Calibri" w:cs="Calibri"/>
          <w:color w:val="000000"/>
          <w:sz w:val="22"/>
          <w:szCs w:val="22"/>
        </w:rPr>
        <w:t xml:space="preserve">a także sprzeciwu na przetwarzanie, przy czym przysługuje ono jedynie w sytuacji, jeżeli dalsze </w:t>
      </w:r>
      <w:bookmarkEnd w:id="9"/>
      <w:r w:rsidRPr="00AC702E">
        <w:rPr>
          <w:rFonts w:ascii="Calibri" w:hAnsi="Calibri" w:cs="Calibri"/>
          <w:color w:val="000000"/>
          <w:sz w:val="22"/>
          <w:szCs w:val="22"/>
        </w:rPr>
        <w:t xml:space="preserve">przetwarzanie nie jest niezbędne do wywiązania się przez Administratora z obowiązku prawnego i nie występują inne nadrzędne prawne podstawy przetwarzania. </w:t>
      </w:r>
    </w:p>
    <w:p w14:paraId="09BBEEB2" w14:textId="4ACB6F6C" w:rsidR="00D20CF1" w:rsidRPr="00AC702E" w:rsidRDefault="00D20CF1" w:rsidP="00D20CF1">
      <w:pPr>
        <w:widowControl w:val="0"/>
        <w:ind w:left="426" w:hanging="426"/>
        <w:jc w:val="both"/>
        <w:textAlignment w:val="baseline"/>
        <w:rPr>
          <w:rFonts w:ascii="Calibri" w:hAnsi="Calibri" w:cs="Calibri"/>
          <w:color w:val="000000"/>
          <w:sz w:val="22"/>
          <w:szCs w:val="22"/>
        </w:rPr>
      </w:pPr>
      <w:r w:rsidRPr="00AC702E">
        <w:rPr>
          <w:rFonts w:ascii="Calibri" w:hAnsi="Calibri" w:cs="Calibri"/>
          <w:color w:val="000000"/>
          <w:sz w:val="22"/>
          <w:szCs w:val="22"/>
        </w:rPr>
        <w:t>7.</w:t>
      </w:r>
      <w:r w:rsidRPr="00AC702E">
        <w:rPr>
          <w:rFonts w:ascii="Calibri" w:hAnsi="Calibri" w:cs="Calibri"/>
          <w:color w:val="000000"/>
          <w:sz w:val="22"/>
          <w:szCs w:val="22"/>
        </w:rPr>
        <w:tab/>
        <w:t xml:space="preserve">Przysługuje Pani/Panu prawo wniesienia skargi na realizowane przez Administratora przetwarzanie </w:t>
      </w:r>
      <w:r w:rsidR="004060BF">
        <w:rPr>
          <w:rFonts w:ascii="Calibri" w:hAnsi="Calibri" w:cs="Calibri"/>
          <w:color w:val="000000"/>
          <w:sz w:val="22"/>
          <w:szCs w:val="22"/>
        </w:rPr>
        <w:br/>
      </w:r>
      <w:r w:rsidRPr="00AC702E">
        <w:rPr>
          <w:rFonts w:ascii="Calibri" w:hAnsi="Calibri" w:cs="Calibri"/>
          <w:color w:val="000000"/>
          <w:sz w:val="22"/>
          <w:szCs w:val="22"/>
        </w:rPr>
        <w:t xml:space="preserve">do Prezesa UODO (uodo.gov.pl). </w:t>
      </w:r>
    </w:p>
    <w:p w14:paraId="09C0C892" w14:textId="540032B2" w:rsidR="00D20CF1" w:rsidRPr="00AC702E" w:rsidRDefault="00D20CF1" w:rsidP="00D20CF1">
      <w:pPr>
        <w:widowControl w:val="0"/>
        <w:ind w:left="426" w:hanging="426"/>
        <w:jc w:val="both"/>
        <w:textAlignment w:val="baseline"/>
        <w:rPr>
          <w:rFonts w:ascii="Calibri" w:hAnsi="Calibri" w:cs="Calibri"/>
          <w:color w:val="000000"/>
          <w:sz w:val="22"/>
          <w:szCs w:val="22"/>
        </w:rPr>
      </w:pPr>
      <w:r w:rsidRPr="00AC702E">
        <w:rPr>
          <w:rFonts w:ascii="Calibri" w:hAnsi="Calibri" w:cs="Calibri"/>
          <w:color w:val="000000"/>
          <w:sz w:val="22"/>
          <w:szCs w:val="22"/>
        </w:rPr>
        <w:t>8.</w:t>
      </w:r>
      <w:r w:rsidRPr="00AC702E">
        <w:rPr>
          <w:rFonts w:ascii="Calibri" w:hAnsi="Calibri" w:cs="Calibri"/>
          <w:color w:val="000000"/>
          <w:sz w:val="22"/>
          <w:szCs w:val="22"/>
        </w:rPr>
        <w:tab/>
        <w:t>Podanie danych jest dobrowolne, ale niezbędne do udziału w postępowaniu. Podanie dodatkowych danych, których przetwarzanie odbywa się na podstawie zgody jest dobrowolne, a ich niepodanie nie będzie miało wpływu na wybór oferty.</w:t>
      </w:r>
    </w:p>
    <w:p w14:paraId="43DB502D" w14:textId="77777777" w:rsidR="00D20CF1" w:rsidRPr="00AC702E" w:rsidRDefault="00D20CF1" w:rsidP="00D20CF1">
      <w:pPr>
        <w:widowControl w:val="0"/>
        <w:ind w:left="426" w:hanging="426"/>
        <w:jc w:val="both"/>
        <w:textAlignment w:val="baseline"/>
        <w:rPr>
          <w:rFonts w:ascii="Calibri" w:hAnsi="Calibri" w:cs="Calibri"/>
          <w:color w:val="000000"/>
          <w:sz w:val="22"/>
          <w:szCs w:val="22"/>
        </w:rPr>
      </w:pPr>
      <w:r w:rsidRPr="00AC702E">
        <w:rPr>
          <w:rFonts w:ascii="Calibri" w:hAnsi="Calibri" w:cs="Calibri"/>
          <w:color w:val="000000"/>
          <w:sz w:val="22"/>
          <w:szCs w:val="22"/>
        </w:rPr>
        <w:t>9.</w:t>
      </w:r>
      <w:r w:rsidRPr="00AC702E">
        <w:rPr>
          <w:rFonts w:ascii="Calibri" w:hAnsi="Calibri" w:cs="Calibri"/>
          <w:color w:val="000000"/>
          <w:sz w:val="22"/>
          <w:szCs w:val="22"/>
        </w:rPr>
        <w:tab/>
        <w:t>Pani/a dane mogą nie będą udostępnione do państwa trzeciego/organizacji międzynarodowej.</w:t>
      </w:r>
    </w:p>
    <w:p w14:paraId="4F9F97B1" w14:textId="77777777" w:rsidR="00D20CF1" w:rsidRPr="00AC702E" w:rsidRDefault="00D20CF1" w:rsidP="00D20CF1">
      <w:pPr>
        <w:jc w:val="both"/>
        <w:rPr>
          <w:rFonts w:ascii="Calibri" w:hAnsi="Calibri" w:cs="Calibri"/>
          <w:bCs/>
          <w:i/>
          <w:sz w:val="22"/>
          <w:szCs w:val="22"/>
          <w:u w:val="single"/>
        </w:rPr>
      </w:pPr>
      <w:r w:rsidRPr="00AC702E">
        <w:rPr>
          <w:rFonts w:ascii="Calibri" w:hAnsi="Calibri" w:cs="Calibri"/>
          <w:color w:val="000000"/>
          <w:sz w:val="22"/>
          <w:szCs w:val="22"/>
        </w:rPr>
        <w:t>10.   Pani/a dane nie będą podlegały profilowaniu lub zautomatyzowanemu</w:t>
      </w:r>
    </w:p>
    <w:p w14:paraId="2C77063D" w14:textId="766FE817" w:rsidR="009F58A8" w:rsidRPr="00D32899" w:rsidRDefault="001B01CC" w:rsidP="00D32899">
      <w:pPr>
        <w:pStyle w:val="Tekstpodstawowy"/>
        <w:ind w:right="-286" w:firstLine="708"/>
        <w:rPr>
          <w:sz w:val="24"/>
        </w:rPr>
      </w:pPr>
      <w:r w:rsidRPr="00B31B5D">
        <w:rPr>
          <w:sz w:val="24"/>
        </w:rPr>
        <w:br/>
      </w:r>
      <w:r w:rsidRPr="00B31B5D">
        <w:rPr>
          <w:sz w:val="24"/>
        </w:rPr>
        <w:br/>
      </w:r>
    </w:p>
    <w:sectPr w:rsidR="009F58A8" w:rsidRPr="00D32899" w:rsidSect="003C624D">
      <w:pgSz w:w="11906" w:h="16838"/>
      <w:pgMar w:top="1418" w:right="127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BB8DFF" w14:textId="77777777" w:rsidR="00F85C30" w:rsidRDefault="00F85C30" w:rsidP="00D2788F">
      <w:r>
        <w:separator/>
      </w:r>
    </w:p>
  </w:endnote>
  <w:endnote w:type="continuationSeparator" w:id="0">
    <w:p w14:paraId="7ECDEED3" w14:textId="77777777" w:rsidR="00F85C30" w:rsidRDefault="00F85C30" w:rsidP="00D27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213AC5" w14:textId="77777777" w:rsidR="00F85C30" w:rsidRDefault="00F85C30" w:rsidP="00D2788F">
      <w:r>
        <w:separator/>
      </w:r>
    </w:p>
  </w:footnote>
  <w:footnote w:type="continuationSeparator" w:id="0">
    <w:p w14:paraId="1E40D4FA" w14:textId="77777777" w:rsidR="00F85C30" w:rsidRDefault="00F85C30" w:rsidP="00D2788F">
      <w:r>
        <w:continuationSeparator/>
      </w:r>
    </w:p>
  </w:footnote>
  <w:footnote w:id="1">
    <w:p w14:paraId="388B4B8D" w14:textId="77777777" w:rsidR="00D20CF1" w:rsidRDefault="00D20CF1" w:rsidP="00D20CF1">
      <w:pPr>
        <w:pStyle w:val="Tekstprzypisudolnego"/>
      </w:pPr>
      <w:r>
        <w:rPr>
          <w:rStyle w:val="Znakiprzypiswdolnych"/>
        </w:rPr>
        <w:footnoteRef/>
      </w:r>
      <w:r>
        <w:tab/>
        <w:t>Należy wskazać właściwego administratora - podmiot, który udziela zamówienia.</w:t>
      </w:r>
    </w:p>
  </w:footnote>
  <w:footnote w:id="2">
    <w:p w14:paraId="52DE296D" w14:textId="77777777" w:rsidR="00D20CF1" w:rsidRDefault="00D20CF1" w:rsidP="00D20CF1">
      <w:pPr>
        <w:pStyle w:val="Tekstprzypisudolnego"/>
        <w:jc w:val="both"/>
      </w:pPr>
      <w:r>
        <w:rPr>
          <w:rStyle w:val="Znakiprzypiswdolnych"/>
        </w:rPr>
        <w:footnoteRef/>
      </w:r>
      <w:r>
        <w:rPr>
          <w:szCs w:val="24"/>
        </w:rPr>
        <w:tab/>
        <w:t>Wskazano przykładowych odbiorców, należy wskazać faktycznych odbiorców danych.</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1FE2432"/>
    <w:multiLevelType w:val="multilevel"/>
    <w:tmpl w:val="91F03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29542DC"/>
    <w:multiLevelType w:val="hybridMultilevel"/>
    <w:tmpl w:val="45E6E172"/>
    <w:lvl w:ilvl="0" w:tplc="28EE88B0">
      <w:start w:val="1"/>
      <w:numFmt w:val="decimal"/>
      <w:lvlText w:val="%1."/>
      <w:lvlJc w:val="left"/>
      <w:pPr>
        <w:ind w:left="720" w:hanging="360"/>
      </w:pPr>
      <w:rPr>
        <w:rFonts w:hint="default"/>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C8380A"/>
    <w:multiLevelType w:val="multilevel"/>
    <w:tmpl w:val="1AE4132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15:restartNumberingAfterBreak="0">
    <w:nsid w:val="08821775"/>
    <w:multiLevelType w:val="multilevel"/>
    <w:tmpl w:val="0D62C39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15:restartNumberingAfterBreak="0">
    <w:nsid w:val="0B8F27FB"/>
    <w:multiLevelType w:val="multilevel"/>
    <w:tmpl w:val="F7ECBA5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15:restartNumberingAfterBreak="0">
    <w:nsid w:val="1070592B"/>
    <w:multiLevelType w:val="multilevel"/>
    <w:tmpl w:val="2416CBB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9" w15:restartNumberingAfterBreak="0">
    <w:nsid w:val="16A55B1B"/>
    <w:multiLevelType w:val="multilevel"/>
    <w:tmpl w:val="B784ED4E"/>
    <w:lvl w:ilvl="0">
      <w:start w:val="1"/>
      <w:numFmt w:val="bullet"/>
      <w:lvlText w:val=""/>
      <w:lvlJc w:val="left"/>
      <w:pPr>
        <w:tabs>
          <w:tab w:val="num" w:pos="227"/>
        </w:tabs>
        <w:ind w:left="227" w:hanging="22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10" w15:restartNumberingAfterBreak="0">
    <w:nsid w:val="18757169"/>
    <w:multiLevelType w:val="hybridMultilevel"/>
    <w:tmpl w:val="46F44B14"/>
    <w:lvl w:ilvl="0" w:tplc="E4449D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A491D0E"/>
    <w:multiLevelType w:val="multilevel"/>
    <w:tmpl w:val="CFC0B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B6644D9"/>
    <w:multiLevelType w:val="multilevel"/>
    <w:tmpl w:val="D4BCC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C017F96"/>
    <w:multiLevelType w:val="multilevel"/>
    <w:tmpl w:val="E8521C4E"/>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24076302"/>
    <w:multiLevelType w:val="multilevel"/>
    <w:tmpl w:val="0BE4A2A4"/>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15:restartNumberingAfterBreak="0">
    <w:nsid w:val="29D8084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2CAD31A3"/>
    <w:multiLevelType w:val="multilevel"/>
    <w:tmpl w:val="ED48A5C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7" w15:restartNumberingAfterBreak="0">
    <w:nsid w:val="33B02E3B"/>
    <w:multiLevelType w:val="multilevel"/>
    <w:tmpl w:val="B428E60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8" w15:restartNumberingAfterBreak="0">
    <w:nsid w:val="35065409"/>
    <w:multiLevelType w:val="multilevel"/>
    <w:tmpl w:val="2FBA3A78"/>
    <w:lvl w:ilvl="0">
      <w:start w:val="1"/>
      <w:numFmt w:val="bullet"/>
      <w:lvlText w:val=""/>
      <w:lvlJc w:val="left"/>
      <w:pPr>
        <w:tabs>
          <w:tab w:val="num" w:pos="960"/>
        </w:tabs>
        <w:ind w:left="960" w:hanging="360"/>
      </w:pPr>
      <w:rPr>
        <w:rFonts w:ascii="Symbol" w:hAnsi="Symbol" w:cs="Symbol" w:hint="default"/>
      </w:rPr>
    </w:lvl>
    <w:lvl w:ilvl="1">
      <w:start w:val="1"/>
      <w:numFmt w:val="bullet"/>
      <w:lvlText w:val="◦"/>
      <w:lvlJc w:val="left"/>
      <w:pPr>
        <w:tabs>
          <w:tab w:val="num" w:pos="1320"/>
        </w:tabs>
        <w:ind w:left="1320" w:hanging="360"/>
      </w:pPr>
      <w:rPr>
        <w:rFonts w:ascii="OpenSymbol" w:hAnsi="OpenSymbol" w:cs="OpenSymbol" w:hint="default"/>
      </w:rPr>
    </w:lvl>
    <w:lvl w:ilvl="2">
      <w:start w:val="1"/>
      <w:numFmt w:val="bullet"/>
      <w:lvlText w:val="▪"/>
      <w:lvlJc w:val="left"/>
      <w:pPr>
        <w:tabs>
          <w:tab w:val="num" w:pos="1680"/>
        </w:tabs>
        <w:ind w:left="1680" w:hanging="360"/>
      </w:pPr>
      <w:rPr>
        <w:rFonts w:ascii="OpenSymbol" w:hAnsi="OpenSymbol" w:cs="OpenSymbol" w:hint="default"/>
      </w:rPr>
    </w:lvl>
    <w:lvl w:ilvl="3">
      <w:start w:val="1"/>
      <w:numFmt w:val="bullet"/>
      <w:lvlText w:val=""/>
      <w:lvlJc w:val="left"/>
      <w:pPr>
        <w:tabs>
          <w:tab w:val="num" w:pos="2040"/>
        </w:tabs>
        <w:ind w:left="2040" w:hanging="360"/>
      </w:pPr>
      <w:rPr>
        <w:rFonts w:ascii="Symbol" w:hAnsi="Symbol" w:cs="Symbol" w:hint="default"/>
      </w:rPr>
    </w:lvl>
    <w:lvl w:ilvl="4">
      <w:start w:val="1"/>
      <w:numFmt w:val="bullet"/>
      <w:lvlText w:val="◦"/>
      <w:lvlJc w:val="left"/>
      <w:pPr>
        <w:tabs>
          <w:tab w:val="num" w:pos="2400"/>
        </w:tabs>
        <w:ind w:left="2400" w:hanging="360"/>
      </w:pPr>
      <w:rPr>
        <w:rFonts w:ascii="OpenSymbol" w:hAnsi="OpenSymbol" w:cs="OpenSymbol" w:hint="default"/>
      </w:rPr>
    </w:lvl>
    <w:lvl w:ilvl="5">
      <w:start w:val="1"/>
      <w:numFmt w:val="bullet"/>
      <w:lvlText w:val="▪"/>
      <w:lvlJc w:val="left"/>
      <w:pPr>
        <w:tabs>
          <w:tab w:val="num" w:pos="2760"/>
        </w:tabs>
        <w:ind w:left="2760" w:hanging="360"/>
      </w:pPr>
      <w:rPr>
        <w:rFonts w:ascii="OpenSymbol" w:hAnsi="OpenSymbol" w:cs="OpenSymbol" w:hint="default"/>
      </w:rPr>
    </w:lvl>
    <w:lvl w:ilvl="6">
      <w:start w:val="1"/>
      <w:numFmt w:val="bullet"/>
      <w:lvlText w:val=""/>
      <w:lvlJc w:val="left"/>
      <w:pPr>
        <w:tabs>
          <w:tab w:val="num" w:pos="3120"/>
        </w:tabs>
        <w:ind w:left="3120" w:hanging="360"/>
      </w:pPr>
      <w:rPr>
        <w:rFonts w:ascii="Symbol" w:hAnsi="Symbol" w:cs="Symbol" w:hint="default"/>
      </w:rPr>
    </w:lvl>
    <w:lvl w:ilvl="7">
      <w:start w:val="1"/>
      <w:numFmt w:val="bullet"/>
      <w:lvlText w:val="◦"/>
      <w:lvlJc w:val="left"/>
      <w:pPr>
        <w:tabs>
          <w:tab w:val="num" w:pos="3480"/>
        </w:tabs>
        <w:ind w:left="3480" w:hanging="360"/>
      </w:pPr>
      <w:rPr>
        <w:rFonts w:ascii="OpenSymbol" w:hAnsi="OpenSymbol" w:cs="OpenSymbol" w:hint="default"/>
      </w:rPr>
    </w:lvl>
    <w:lvl w:ilvl="8">
      <w:start w:val="1"/>
      <w:numFmt w:val="bullet"/>
      <w:lvlText w:val="▪"/>
      <w:lvlJc w:val="left"/>
      <w:pPr>
        <w:tabs>
          <w:tab w:val="num" w:pos="3840"/>
        </w:tabs>
        <w:ind w:left="3840" w:hanging="360"/>
      </w:pPr>
      <w:rPr>
        <w:rFonts w:ascii="OpenSymbol" w:hAnsi="OpenSymbol" w:cs="OpenSymbol" w:hint="default"/>
      </w:rPr>
    </w:lvl>
  </w:abstractNum>
  <w:abstractNum w:abstractNumId="19" w15:restartNumberingAfterBreak="0">
    <w:nsid w:val="451337E7"/>
    <w:multiLevelType w:val="hybridMultilevel"/>
    <w:tmpl w:val="A0CC42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5E220F3"/>
    <w:multiLevelType w:val="multilevel"/>
    <w:tmpl w:val="83C2262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1" w15:restartNumberingAfterBreak="0">
    <w:nsid w:val="46CA7929"/>
    <w:multiLevelType w:val="multilevel"/>
    <w:tmpl w:val="E20C970E"/>
    <w:lvl w:ilvl="0">
      <w:start w:val="2"/>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2" w15:restartNumberingAfterBreak="0">
    <w:nsid w:val="4A223650"/>
    <w:multiLevelType w:val="multilevel"/>
    <w:tmpl w:val="B486033E"/>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4AE16718"/>
    <w:multiLevelType w:val="multilevel"/>
    <w:tmpl w:val="BADAB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C906C39"/>
    <w:multiLevelType w:val="multilevel"/>
    <w:tmpl w:val="41A49C9A"/>
    <w:lvl w:ilvl="0">
      <w:start w:val="1"/>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25" w15:restartNumberingAfterBreak="0">
    <w:nsid w:val="4FBB7D43"/>
    <w:multiLevelType w:val="multilevel"/>
    <w:tmpl w:val="6FD01A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080"/>
        </w:tabs>
        <w:ind w:left="1440" w:hanging="360"/>
      </w:pPr>
      <w:rPr>
        <w:rFonts w:ascii="Courier New" w:hAnsi="Courier New" w:cs="Courier New"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26" w15:restartNumberingAfterBreak="0">
    <w:nsid w:val="506C7C23"/>
    <w:multiLevelType w:val="multilevel"/>
    <w:tmpl w:val="527E2330"/>
    <w:lvl w:ilvl="0">
      <w:start w:val="1"/>
      <w:numFmt w:val="bullet"/>
      <w:lvlText w:val=""/>
      <w:lvlJc w:val="left"/>
      <w:pPr>
        <w:tabs>
          <w:tab w:val="num" w:pos="960"/>
        </w:tabs>
        <w:ind w:left="960" w:hanging="360"/>
      </w:pPr>
      <w:rPr>
        <w:rFonts w:ascii="Symbol" w:hAnsi="Symbol" w:cs="Symbol" w:hint="default"/>
      </w:rPr>
    </w:lvl>
    <w:lvl w:ilvl="1">
      <w:start w:val="1"/>
      <w:numFmt w:val="bullet"/>
      <w:lvlText w:val="◦"/>
      <w:lvlJc w:val="left"/>
      <w:pPr>
        <w:tabs>
          <w:tab w:val="num" w:pos="1320"/>
        </w:tabs>
        <w:ind w:left="1320" w:hanging="360"/>
      </w:pPr>
      <w:rPr>
        <w:rFonts w:ascii="OpenSymbol" w:hAnsi="OpenSymbol" w:cs="OpenSymbol" w:hint="default"/>
      </w:rPr>
    </w:lvl>
    <w:lvl w:ilvl="2">
      <w:start w:val="1"/>
      <w:numFmt w:val="bullet"/>
      <w:lvlText w:val="▪"/>
      <w:lvlJc w:val="left"/>
      <w:pPr>
        <w:tabs>
          <w:tab w:val="num" w:pos="1680"/>
        </w:tabs>
        <w:ind w:left="1680" w:hanging="360"/>
      </w:pPr>
      <w:rPr>
        <w:rFonts w:ascii="OpenSymbol" w:hAnsi="OpenSymbol" w:cs="OpenSymbol" w:hint="default"/>
      </w:rPr>
    </w:lvl>
    <w:lvl w:ilvl="3">
      <w:start w:val="1"/>
      <w:numFmt w:val="bullet"/>
      <w:lvlText w:val=""/>
      <w:lvlJc w:val="left"/>
      <w:pPr>
        <w:tabs>
          <w:tab w:val="num" w:pos="2040"/>
        </w:tabs>
        <w:ind w:left="2040" w:hanging="360"/>
      </w:pPr>
      <w:rPr>
        <w:rFonts w:ascii="Symbol" w:hAnsi="Symbol" w:cs="Symbol" w:hint="default"/>
      </w:rPr>
    </w:lvl>
    <w:lvl w:ilvl="4">
      <w:start w:val="1"/>
      <w:numFmt w:val="bullet"/>
      <w:lvlText w:val="◦"/>
      <w:lvlJc w:val="left"/>
      <w:pPr>
        <w:tabs>
          <w:tab w:val="num" w:pos="2400"/>
        </w:tabs>
        <w:ind w:left="2400" w:hanging="360"/>
      </w:pPr>
      <w:rPr>
        <w:rFonts w:ascii="OpenSymbol" w:hAnsi="OpenSymbol" w:cs="OpenSymbol" w:hint="default"/>
      </w:rPr>
    </w:lvl>
    <w:lvl w:ilvl="5">
      <w:start w:val="1"/>
      <w:numFmt w:val="bullet"/>
      <w:lvlText w:val="▪"/>
      <w:lvlJc w:val="left"/>
      <w:pPr>
        <w:tabs>
          <w:tab w:val="num" w:pos="2760"/>
        </w:tabs>
        <w:ind w:left="2760" w:hanging="360"/>
      </w:pPr>
      <w:rPr>
        <w:rFonts w:ascii="OpenSymbol" w:hAnsi="OpenSymbol" w:cs="OpenSymbol" w:hint="default"/>
      </w:rPr>
    </w:lvl>
    <w:lvl w:ilvl="6">
      <w:start w:val="1"/>
      <w:numFmt w:val="bullet"/>
      <w:lvlText w:val=""/>
      <w:lvlJc w:val="left"/>
      <w:pPr>
        <w:tabs>
          <w:tab w:val="num" w:pos="3120"/>
        </w:tabs>
        <w:ind w:left="3120" w:hanging="360"/>
      </w:pPr>
      <w:rPr>
        <w:rFonts w:ascii="Symbol" w:hAnsi="Symbol" w:cs="Symbol" w:hint="default"/>
      </w:rPr>
    </w:lvl>
    <w:lvl w:ilvl="7">
      <w:start w:val="1"/>
      <w:numFmt w:val="bullet"/>
      <w:lvlText w:val="◦"/>
      <w:lvlJc w:val="left"/>
      <w:pPr>
        <w:tabs>
          <w:tab w:val="num" w:pos="3480"/>
        </w:tabs>
        <w:ind w:left="3480" w:hanging="360"/>
      </w:pPr>
      <w:rPr>
        <w:rFonts w:ascii="OpenSymbol" w:hAnsi="OpenSymbol" w:cs="OpenSymbol" w:hint="default"/>
      </w:rPr>
    </w:lvl>
    <w:lvl w:ilvl="8">
      <w:start w:val="1"/>
      <w:numFmt w:val="bullet"/>
      <w:lvlText w:val="▪"/>
      <w:lvlJc w:val="left"/>
      <w:pPr>
        <w:tabs>
          <w:tab w:val="num" w:pos="3840"/>
        </w:tabs>
        <w:ind w:left="3840" w:hanging="360"/>
      </w:pPr>
      <w:rPr>
        <w:rFonts w:ascii="OpenSymbol" w:hAnsi="OpenSymbol" w:cs="OpenSymbol" w:hint="default"/>
      </w:rPr>
    </w:lvl>
  </w:abstractNum>
  <w:abstractNum w:abstractNumId="27" w15:restartNumberingAfterBreak="0">
    <w:nsid w:val="5CF4493D"/>
    <w:multiLevelType w:val="multilevel"/>
    <w:tmpl w:val="C658C2F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8" w15:restartNumberingAfterBreak="0">
    <w:nsid w:val="643E77D9"/>
    <w:multiLevelType w:val="multilevel"/>
    <w:tmpl w:val="0428DB08"/>
    <w:lvl w:ilvl="0">
      <w:start w:val="2"/>
      <w:numFmt w:val="decimal"/>
      <w:lvlText w:val="%1."/>
      <w:lvlJc w:val="left"/>
      <w:pPr>
        <w:ind w:left="360" w:hanging="360"/>
      </w:pPr>
      <w:rPr>
        <w:rFonts w:hint="default"/>
      </w:rPr>
    </w:lvl>
    <w:lvl w:ilvl="1">
      <w:start w:val="2"/>
      <w:numFmt w:val="decimal"/>
      <w:lvlText w:val="%1.%2."/>
      <w:lvlJc w:val="left"/>
      <w:pPr>
        <w:ind w:left="426" w:hanging="360"/>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29" w15:restartNumberingAfterBreak="0">
    <w:nsid w:val="694E1D42"/>
    <w:multiLevelType w:val="hybridMultilevel"/>
    <w:tmpl w:val="315E2A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884E72"/>
    <w:multiLevelType w:val="multilevel"/>
    <w:tmpl w:val="3D42A204"/>
    <w:lvl w:ilvl="0">
      <w:start w:val="1"/>
      <w:numFmt w:val="bullet"/>
      <w:lvlText w:val=""/>
      <w:lvlJc w:val="left"/>
      <w:pPr>
        <w:tabs>
          <w:tab w:val="num" w:pos="227"/>
        </w:tabs>
        <w:ind w:left="227" w:hanging="22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31" w15:restartNumberingAfterBreak="0">
    <w:nsid w:val="6C890EF4"/>
    <w:multiLevelType w:val="multilevel"/>
    <w:tmpl w:val="A390353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2" w15:restartNumberingAfterBreak="0">
    <w:nsid w:val="6D7E4A97"/>
    <w:multiLevelType w:val="hybridMultilevel"/>
    <w:tmpl w:val="96A0F7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5B27722"/>
    <w:multiLevelType w:val="multilevel"/>
    <w:tmpl w:val="6F801C2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4" w15:restartNumberingAfterBreak="0">
    <w:nsid w:val="7B5F4512"/>
    <w:multiLevelType w:val="multilevel"/>
    <w:tmpl w:val="2C10E3F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5" w15:restartNumberingAfterBreak="0">
    <w:nsid w:val="7D7121B0"/>
    <w:multiLevelType w:val="multilevel"/>
    <w:tmpl w:val="052CB566"/>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7DF161FA"/>
    <w:multiLevelType w:val="multilevel"/>
    <w:tmpl w:val="F9DE8094"/>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7E376098"/>
    <w:multiLevelType w:val="multilevel"/>
    <w:tmpl w:val="0298F47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16cid:durableId="1347244425">
    <w:abstractNumId w:val="0"/>
  </w:num>
  <w:num w:numId="2" w16cid:durableId="611941931">
    <w:abstractNumId w:val="1"/>
  </w:num>
  <w:num w:numId="3" w16cid:durableId="2072997388">
    <w:abstractNumId w:val="2"/>
  </w:num>
  <w:num w:numId="4" w16cid:durableId="1826824622">
    <w:abstractNumId w:val="15"/>
  </w:num>
  <w:num w:numId="5" w16cid:durableId="1800881586">
    <w:abstractNumId w:val="4"/>
  </w:num>
  <w:num w:numId="6" w16cid:durableId="427578009">
    <w:abstractNumId w:val="8"/>
  </w:num>
  <w:num w:numId="7" w16cid:durableId="38825794">
    <w:abstractNumId w:val="34"/>
  </w:num>
  <w:num w:numId="8" w16cid:durableId="2088108155">
    <w:abstractNumId w:val="33"/>
  </w:num>
  <w:num w:numId="9" w16cid:durableId="706837563">
    <w:abstractNumId w:val="26"/>
  </w:num>
  <w:num w:numId="10" w16cid:durableId="803079752">
    <w:abstractNumId w:val="17"/>
  </w:num>
  <w:num w:numId="11" w16cid:durableId="945042815">
    <w:abstractNumId w:val="13"/>
  </w:num>
  <w:num w:numId="12" w16cid:durableId="2038460654">
    <w:abstractNumId w:val="10"/>
  </w:num>
  <w:num w:numId="13" w16cid:durableId="385026676">
    <w:abstractNumId w:val="14"/>
  </w:num>
  <w:num w:numId="14" w16cid:durableId="520977305">
    <w:abstractNumId w:val="31"/>
  </w:num>
  <w:num w:numId="15" w16cid:durableId="1865483731">
    <w:abstractNumId w:val="35"/>
  </w:num>
  <w:num w:numId="16" w16cid:durableId="646010270">
    <w:abstractNumId w:val="20"/>
  </w:num>
  <w:num w:numId="17" w16cid:durableId="468743241">
    <w:abstractNumId w:val="6"/>
  </w:num>
  <w:num w:numId="18" w16cid:durableId="1261066045">
    <w:abstractNumId w:val="9"/>
  </w:num>
  <w:num w:numId="19" w16cid:durableId="1128743293">
    <w:abstractNumId w:val="16"/>
  </w:num>
  <w:num w:numId="20" w16cid:durableId="1447381784">
    <w:abstractNumId w:val="18"/>
  </w:num>
  <w:num w:numId="21" w16cid:durableId="1480534525">
    <w:abstractNumId w:val="22"/>
  </w:num>
  <w:num w:numId="22" w16cid:durableId="1688867713">
    <w:abstractNumId w:val="25"/>
  </w:num>
  <w:num w:numId="23" w16cid:durableId="1181890608">
    <w:abstractNumId w:val="27"/>
  </w:num>
  <w:num w:numId="24" w16cid:durableId="700861368">
    <w:abstractNumId w:val="5"/>
  </w:num>
  <w:num w:numId="25" w16cid:durableId="1798527524">
    <w:abstractNumId w:val="36"/>
  </w:num>
  <w:num w:numId="26" w16cid:durableId="773209279">
    <w:abstractNumId w:val="7"/>
  </w:num>
  <w:num w:numId="27" w16cid:durableId="961614060">
    <w:abstractNumId w:val="37"/>
  </w:num>
  <w:num w:numId="28" w16cid:durableId="2059088879">
    <w:abstractNumId w:val="30"/>
  </w:num>
  <w:num w:numId="29" w16cid:durableId="1646620277">
    <w:abstractNumId w:val="12"/>
  </w:num>
  <w:num w:numId="30" w16cid:durableId="326909999">
    <w:abstractNumId w:val="23"/>
  </w:num>
  <w:num w:numId="31" w16cid:durableId="800079908">
    <w:abstractNumId w:val="11"/>
  </w:num>
  <w:num w:numId="32" w16cid:durableId="1683623267">
    <w:abstractNumId w:val="3"/>
  </w:num>
  <w:num w:numId="33" w16cid:durableId="833181630">
    <w:abstractNumId w:val="19"/>
  </w:num>
  <w:num w:numId="34" w16cid:durableId="1774471124">
    <w:abstractNumId w:val="24"/>
  </w:num>
  <w:num w:numId="35" w16cid:durableId="316348419">
    <w:abstractNumId w:val="29"/>
  </w:num>
  <w:num w:numId="36" w16cid:durableId="994723660">
    <w:abstractNumId w:val="32"/>
  </w:num>
  <w:num w:numId="37" w16cid:durableId="957681987">
    <w:abstractNumId w:val="28"/>
  </w:num>
  <w:num w:numId="38" w16cid:durableId="8669910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24F"/>
    <w:rsid w:val="000013CE"/>
    <w:rsid w:val="00002005"/>
    <w:rsid w:val="0000360A"/>
    <w:rsid w:val="000077A0"/>
    <w:rsid w:val="00007F84"/>
    <w:rsid w:val="00012CF0"/>
    <w:rsid w:val="00012E58"/>
    <w:rsid w:val="00015860"/>
    <w:rsid w:val="00024BD9"/>
    <w:rsid w:val="00026E0E"/>
    <w:rsid w:val="00027B0F"/>
    <w:rsid w:val="00033C46"/>
    <w:rsid w:val="000401AC"/>
    <w:rsid w:val="0004174E"/>
    <w:rsid w:val="000446FE"/>
    <w:rsid w:val="000517FF"/>
    <w:rsid w:val="00051C81"/>
    <w:rsid w:val="000533E4"/>
    <w:rsid w:val="0005623A"/>
    <w:rsid w:val="00067102"/>
    <w:rsid w:val="0007154F"/>
    <w:rsid w:val="000725A5"/>
    <w:rsid w:val="00072951"/>
    <w:rsid w:val="0009529B"/>
    <w:rsid w:val="000A3E6C"/>
    <w:rsid w:val="000A472A"/>
    <w:rsid w:val="000A5680"/>
    <w:rsid w:val="000B0DF3"/>
    <w:rsid w:val="000B2752"/>
    <w:rsid w:val="000B590F"/>
    <w:rsid w:val="000C12ED"/>
    <w:rsid w:val="000C14EC"/>
    <w:rsid w:val="000C31BF"/>
    <w:rsid w:val="000C58F6"/>
    <w:rsid w:val="000D0A28"/>
    <w:rsid w:val="000D0CAF"/>
    <w:rsid w:val="000D76A9"/>
    <w:rsid w:val="000E3AAF"/>
    <w:rsid w:val="000E3E7F"/>
    <w:rsid w:val="000E4A07"/>
    <w:rsid w:val="000E4EAD"/>
    <w:rsid w:val="000E51DB"/>
    <w:rsid w:val="000E51E4"/>
    <w:rsid w:val="000F5787"/>
    <w:rsid w:val="00102448"/>
    <w:rsid w:val="001024FB"/>
    <w:rsid w:val="00102536"/>
    <w:rsid w:val="001057EE"/>
    <w:rsid w:val="00110197"/>
    <w:rsid w:val="001148B5"/>
    <w:rsid w:val="0011770B"/>
    <w:rsid w:val="001200CC"/>
    <w:rsid w:val="00121F8A"/>
    <w:rsid w:val="001274E8"/>
    <w:rsid w:val="001332A3"/>
    <w:rsid w:val="001376B3"/>
    <w:rsid w:val="00141E0E"/>
    <w:rsid w:val="00146DB0"/>
    <w:rsid w:val="00147F3D"/>
    <w:rsid w:val="001509EE"/>
    <w:rsid w:val="00162E04"/>
    <w:rsid w:val="00162E49"/>
    <w:rsid w:val="00165FC7"/>
    <w:rsid w:val="001677A9"/>
    <w:rsid w:val="00167E9E"/>
    <w:rsid w:val="00175281"/>
    <w:rsid w:val="00182460"/>
    <w:rsid w:val="00186213"/>
    <w:rsid w:val="00197173"/>
    <w:rsid w:val="001A1461"/>
    <w:rsid w:val="001A333A"/>
    <w:rsid w:val="001A36F2"/>
    <w:rsid w:val="001A3AC7"/>
    <w:rsid w:val="001A4634"/>
    <w:rsid w:val="001A4B60"/>
    <w:rsid w:val="001B01CC"/>
    <w:rsid w:val="001B2AED"/>
    <w:rsid w:val="001C01F1"/>
    <w:rsid w:val="001C3C4C"/>
    <w:rsid w:val="001C43E7"/>
    <w:rsid w:val="001C75AE"/>
    <w:rsid w:val="001D2296"/>
    <w:rsid w:val="001D294A"/>
    <w:rsid w:val="001D29A1"/>
    <w:rsid w:val="001D757B"/>
    <w:rsid w:val="001E0B1F"/>
    <w:rsid w:val="001E1FA4"/>
    <w:rsid w:val="001E3343"/>
    <w:rsid w:val="001E361D"/>
    <w:rsid w:val="001E61BD"/>
    <w:rsid w:val="001F47C3"/>
    <w:rsid w:val="001F4CB0"/>
    <w:rsid w:val="00200376"/>
    <w:rsid w:val="002023A8"/>
    <w:rsid w:val="002028B2"/>
    <w:rsid w:val="00205519"/>
    <w:rsid w:val="00207F56"/>
    <w:rsid w:val="002119FB"/>
    <w:rsid w:val="002120F3"/>
    <w:rsid w:val="002132AB"/>
    <w:rsid w:val="00214828"/>
    <w:rsid w:val="00216711"/>
    <w:rsid w:val="00217492"/>
    <w:rsid w:val="00225047"/>
    <w:rsid w:val="00233BD8"/>
    <w:rsid w:val="00235870"/>
    <w:rsid w:val="00237819"/>
    <w:rsid w:val="002419FF"/>
    <w:rsid w:val="00252395"/>
    <w:rsid w:val="00253F7E"/>
    <w:rsid w:val="0026380A"/>
    <w:rsid w:val="00266037"/>
    <w:rsid w:val="002663E4"/>
    <w:rsid w:val="002678B9"/>
    <w:rsid w:val="00275FAB"/>
    <w:rsid w:val="002769CA"/>
    <w:rsid w:val="00276E6D"/>
    <w:rsid w:val="002805F2"/>
    <w:rsid w:val="002816AA"/>
    <w:rsid w:val="002822A1"/>
    <w:rsid w:val="00285CBE"/>
    <w:rsid w:val="0028626B"/>
    <w:rsid w:val="00290DCA"/>
    <w:rsid w:val="00292BBF"/>
    <w:rsid w:val="002967AD"/>
    <w:rsid w:val="002A22B5"/>
    <w:rsid w:val="002A2C00"/>
    <w:rsid w:val="002A605C"/>
    <w:rsid w:val="002A7D30"/>
    <w:rsid w:val="002B182D"/>
    <w:rsid w:val="002C02B2"/>
    <w:rsid w:val="002C1FE9"/>
    <w:rsid w:val="002D5D82"/>
    <w:rsid w:val="002D7F1C"/>
    <w:rsid w:val="002E0332"/>
    <w:rsid w:val="002E4B73"/>
    <w:rsid w:val="002E56BE"/>
    <w:rsid w:val="002E5E4D"/>
    <w:rsid w:val="002F254E"/>
    <w:rsid w:val="002F25B6"/>
    <w:rsid w:val="00301685"/>
    <w:rsid w:val="00301B83"/>
    <w:rsid w:val="00305498"/>
    <w:rsid w:val="00305878"/>
    <w:rsid w:val="00307CD0"/>
    <w:rsid w:val="00311473"/>
    <w:rsid w:val="003136EC"/>
    <w:rsid w:val="0031424F"/>
    <w:rsid w:val="00321222"/>
    <w:rsid w:val="00331D89"/>
    <w:rsid w:val="0033265D"/>
    <w:rsid w:val="003333AC"/>
    <w:rsid w:val="003457B4"/>
    <w:rsid w:val="00345F79"/>
    <w:rsid w:val="00351638"/>
    <w:rsid w:val="00356941"/>
    <w:rsid w:val="00365C3E"/>
    <w:rsid w:val="00370F15"/>
    <w:rsid w:val="003724A4"/>
    <w:rsid w:val="00372745"/>
    <w:rsid w:val="0038071F"/>
    <w:rsid w:val="00381CF1"/>
    <w:rsid w:val="003844F6"/>
    <w:rsid w:val="0038558D"/>
    <w:rsid w:val="00386D14"/>
    <w:rsid w:val="00393CEA"/>
    <w:rsid w:val="00394A30"/>
    <w:rsid w:val="003A2A1B"/>
    <w:rsid w:val="003A379D"/>
    <w:rsid w:val="003A737F"/>
    <w:rsid w:val="003B022D"/>
    <w:rsid w:val="003B0CDA"/>
    <w:rsid w:val="003B5878"/>
    <w:rsid w:val="003B7556"/>
    <w:rsid w:val="003C2CCE"/>
    <w:rsid w:val="003C624D"/>
    <w:rsid w:val="003D0F35"/>
    <w:rsid w:val="003D2C09"/>
    <w:rsid w:val="003D61E3"/>
    <w:rsid w:val="003E0062"/>
    <w:rsid w:val="003E1399"/>
    <w:rsid w:val="003E1F6A"/>
    <w:rsid w:val="003F02A1"/>
    <w:rsid w:val="003F1079"/>
    <w:rsid w:val="003F155E"/>
    <w:rsid w:val="003F183C"/>
    <w:rsid w:val="004060BF"/>
    <w:rsid w:val="004120B9"/>
    <w:rsid w:val="00414751"/>
    <w:rsid w:val="004179DD"/>
    <w:rsid w:val="00431B76"/>
    <w:rsid w:val="00433D3F"/>
    <w:rsid w:val="004424C8"/>
    <w:rsid w:val="004435C4"/>
    <w:rsid w:val="00446A0D"/>
    <w:rsid w:val="0045129A"/>
    <w:rsid w:val="00451731"/>
    <w:rsid w:val="0045502E"/>
    <w:rsid w:val="00457068"/>
    <w:rsid w:val="004706C7"/>
    <w:rsid w:val="00473250"/>
    <w:rsid w:val="00473E99"/>
    <w:rsid w:val="00477212"/>
    <w:rsid w:val="00477F58"/>
    <w:rsid w:val="00481018"/>
    <w:rsid w:val="004830AD"/>
    <w:rsid w:val="00487BB6"/>
    <w:rsid w:val="00490361"/>
    <w:rsid w:val="00490E45"/>
    <w:rsid w:val="00497145"/>
    <w:rsid w:val="004976A0"/>
    <w:rsid w:val="004A76C3"/>
    <w:rsid w:val="004B17FD"/>
    <w:rsid w:val="004B254D"/>
    <w:rsid w:val="004B2D0E"/>
    <w:rsid w:val="004B5FF4"/>
    <w:rsid w:val="004B6BBF"/>
    <w:rsid w:val="004C0CC1"/>
    <w:rsid w:val="004C19C2"/>
    <w:rsid w:val="004C6DFB"/>
    <w:rsid w:val="004D0022"/>
    <w:rsid w:val="004D007B"/>
    <w:rsid w:val="004D25AD"/>
    <w:rsid w:val="004D7669"/>
    <w:rsid w:val="004E7691"/>
    <w:rsid w:val="004F2BEE"/>
    <w:rsid w:val="00503118"/>
    <w:rsid w:val="0050479D"/>
    <w:rsid w:val="005072E0"/>
    <w:rsid w:val="00513DD4"/>
    <w:rsid w:val="0051535D"/>
    <w:rsid w:val="00521DE9"/>
    <w:rsid w:val="00526211"/>
    <w:rsid w:val="00527610"/>
    <w:rsid w:val="0053247E"/>
    <w:rsid w:val="00533916"/>
    <w:rsid w:val="00535EEF"/>
    <w:rsid w:val="0054341D"/>
    <w:rsid w:val="005509A5"/>
    <w:rsid w:val="00556FDE"/>
    <w:rsid w:val="00562630"/>
    <w:rsid w:val="00574618"/>
    <w:rsid w:val="005749E9"/>
    <w:rsid w:val="0057696E"/>
    <w:rsid w:val="00583ABF"/>
    <w:rsid w:val="005843A7"/>
    <w:rsid w:val="005866AE"/>
    <w:rsid w:val="005866E8"/>
    <w:rsid w:val="0059095C"/>
    <w:rsid w:val="00591EBD"/>
    <w:rsid w:val="00595DFD"/>
    <w:rsid w:val="005A2D0C"/>
    <w:rsid w:val="005A7FE9"/>
    <w:rsid w:val="005B2E74"/>
    <w:rsid w:val="005B2E8B"/>
    <w:rsid w:val="005B483B"/>
    <w:rsid w:val="005B598D"/>
    <w:rsid w:val="005C1034"/>
    <w:rsid w:val="005C636F"/>
    <w:rsid w:val="005D2E55"/>
    <w:rsid w:val="005D302E"/>
    <w:rsid w:val="005D5366"/>
    <w:rsid w:val="005D75C4"/>
    <w:rsid w:val="005E27F0"/>
    <w:rsid w:val="005E465C"/>
    <w:rsid w:val="005E573B"/>
    <w:rsid w:val="005F2ADC"/>
    <w:rsid w:val="005F3D79"/>
    <w:rsid w:val="005F3E60"/>
    <w:rsid w:val="005F7112"/>
    <w:rsid w:val="00601F17"/>
    <w:rsid w:val="00604B54"/>
    <w:rsid w:val="0060702E"/>
    <w:rsid w:val="0061103A"/>
    <w:rsid w:val="00615396"/>
    <w:rsid w:val="00615E27"/>
    <w:rsid w:val="00615ED0"/>
    <w:rsid w:val="006257A4"/>
    <w:rsid w:val="006401B5"/>
    <w:rsid w:val="0064024D"/>
    <w:rsid w:val="0064120B"/>
    <w:rsid w:val="00642741"/>
    <w:rsid w:val="006509BF"/>
    <w:rsid w:val="006510B5"/>
    <w:rsid w:val="0065204A"/>
    <w:rsid w:val="006554A6"/>
    <w:rsid w:val="0066023F"/>
    <w:rsid w:val="00664148"/>
    <w:rsid w:val="006652A7"/>
    <w:rsid w:val="006722AC"/>
    <w:rsid w:val="00675286"/>
    <w:rsid w:val="00675A43"/>
    <w:rsid w:val="00685140"/>
    <w:rsid w:val="006868BD"/>
    <w:rsid w:val="00690169"/>
    <w:rsid w:val="006A02EA"/>
    <w:rsid w:val="006A1F59"/>
    <w:rsid w:val="006A28B9"/>
    <w:rsid w:val="006A3D26"/>
    <w:rsid w:val="006A5386"/>
    <w:rsid w:val="006B3113"/>
    <w:rsid w:val="006C0564"/>
    <w:rsid w:val="006C2D26"/>
    <w:rsid w:val="006C3D83"/>
    <w:rsid w:val="006C5DD5"/>
    <w:rsid w:val="006C6992"/>
    <w:rsid w:val="006E0881"/>
    <w:rsid w:val="006E195F"/>
    <w:rsid w:val="006E2599"/>
    <w:rsid w:val="006E5613"/>
    <w:rsid w:val="006E7674"/>
    <w:rsid w:val="006F1EA7"/>
    <w:rsid w:val="00700B2E"/>
    <w:rsid w:val="00701BC3"/>
    <w:rsid w:val="00701E9B"/>
    <w:rsid w:val="007048A2"/>
    <w:rsid w:val="0071413B"/>
    <w:rsid w:val="00720A3B"/>
    <w:rsid w:val="00723A8D"/>
    <w:rsid w:val="007266BB"/>
    <w:rsid w:val="007327E0"/>
    <w:rsid w:val="00734920"/>
    <w:rsid w:val="00737027"/>
    <w:rsid w:val="007378DF"/>
    <w:rsid w:val="00743565"/>
    <w:rsid w:val="0074663F"/>
    <w:rsid w:val="00750BD6"/>
    <w:rsid w:val="00754D20"/>
    <w:rsid w:val="00755775"/>
    <w:rsid w:val="007607D7"/>
    <w:rsid w:val="00764C67"/>
    <w:rsid w:val="007650CB"/>
    <w:rsid w:val="00773F16"/>
    <w:rsid w:val="00776771"/>
    <w:rsid w:val="00783726"/>
    <w:rsid w:val="00785AF0"/>
    <w:rsid w:val="00786A15"/>
    <w:rsid w:val="007910A2"/>
    <w:rsid w:val="00791CE8"/>
    <w:rsid w:val="00792B86"/>
    <w:rsid w:val="0079592A"/>
    <w:rsid w:val="0079734A"/>
    <w:rsid w:val="007A2BCA"/>
    <w:rsid w:val="007A54A1"/>
    <w:rsid w:val="007A5592"/>
    <w:rsid w:val="007A58DE"/>
    <w:rsid w:val="007B14EA"/>
    <w:rsid w:val="007B1B31"/>
    <w:rsid w:val="007B24CC"/>
    <w:rsid w:val="007B3330"/>
    <w:rsid w:val="007C1873"/>
    <w:rsid w:val="007D4F43"/>
    <w:rsid w:val="007D555F"/>
    <w:rsid w:val="007D714A"/>
    <w:rsid w:val="007E7D2E"/>
    <w:rsid w:val="007F3B30"/>
    <w:rsid w:val="007F4A6D"/>
    <w:rsid w:val="00802C7A"/>
    <w:rsid w:val="00811523"/>
    <w:rsid w:val="00815DAD"/>
    <w:rsid w:val="00817A05"/>
    <w:rsid w:val="008201CA"/>
    <w:rsid w:val="00825B61"/>
    <w:rsid w:val="00827E40"/>
    <w:rsid w:val="008354AF"/>
    <w:rsid w:val="008354B2"/>
    <w:rsid w:val="00835C7A"/>
    <w:rsid w:val="00841481"/>
    <w:rsid w:val="00842BBC"/>
    <w:rsid w:val="00842D66"/>
    <w:rsid w:val="008439BC"/>
    <w:rsid w:val="00844AC0"/>
    <w:rsid w:val="00844AE4"/>
    <w:rsid w:val="00853091"/>
    <w:rsid w:val="00853327"/>
    <w:rsid w:val="008551AD"/>
    <w:rsid w:val="00855F8B"/>
    <w:rsid w:val="008617FD"/>
    <w:rsid w:val="00863862"/>
    <w:rsid w:val="008645FC"/>
    <w:rsid w:val="00866676"/>
    <w:rsid w:val="00871752"/>
    <w:rsid w:val="0087627A"/>
    <w:rsid w:val="00876572"/>
    <w:rsid w:val="008830ED"/>
    <w:rsid w:val="00883687"/>
    <w:rsid w:val="0089321A"/>
    <w:rsid w:val="008A3E5B"/>
    <w:rsid w:val="008A4521"/>
    <w:rsid w:val="008A4B8B"/>
    <w:rsid w:val="008A4C32"/>
    <w:rsid w:val="008A5051"/>
    <w:rsid w:val="008A6D9E"/>
    <w:rsid w:val="008B071C"/>
    <w:rsid w:val="008C363A"/>
    <w:rsid w:val="008C76AD"/>
    <w:rsid w:val="008D71BC"/>
    <w:rsid w:val="008E1BB3"/>
    <w:rsid w:val="008E2551"/>
    <w:rsid w:val="008F265E"/>
    <w:rsid w:val="008F28EF"/>
    <w:rsid w:val="008F781A"/>
    <w:rsid w:val="008F7ED6"/>
    <w:rsid w:val="00901D7A"/>
    <w:rsid w:val="00905343"/>
    <w:rsid w:val="00910308"/>
    <w:rsid w:val="00914F4D"/>
    <w:rsid w:val="0091799F"/>
    <w:rsid w:val="0092270A"/>
    <w:rsid w:val="00925F32"/>
    <w:rsid w:val="00930200"/>
    <w:rsid w:val="0093714C"/>
    <w:rsid w:val="00937D2D"/>
    <w:rsid w:val="00952AD5"/>
    <w:rsid w:val="00953635"/>
    <w:rsid w:val="00953874"/>
    <w:rsid w:val="00953FED"/>
    <w:rsid w:val="0095760A"/>
    <w:rsid w:val="00960046"/>
    <w:rsid w:val="00966F98"/>
    <w:rsid w:val="009676F3"/>
    <w:rsid w:val="00967C90"/>
    <w:rsid w:val="00970E02"/>
    <w:rsid w:val="0097432C"/>
    <w:rsid w:val="009768FB"/>
    <w:rsid w:val="0097733B"/>
    <w:rsid w:val="00977342"/>
    <w:rsid w:val="00985F19"/>
    <w:rsid w:val="00987C4F"/>
    <w:rsid w:val="009A0724"/>
    <w:rsid w:val="009A09BA"/>
    <w:rsid w:val="009A0A02"/>
    <w:rsid w:val="009A67BC"/>
    <w:rsid w:val="009B46E3"/>
    <w:rsid w:val="009B5B76"/>
    <w:rsid w:val="009C180A"/>
    <w:rsid w:val="009C3E8A"/>
    <w:rsid w:val="009C5477"/>
    <w:rsid w:val="009C6951"/>
    <w:rsid w:val="009D151A"/>
    <w:rsid w:val="009D18AC"/>
    <w:rsid w:val="009F1692"/>
    <w:rsid w:val="009F3858"/>
    <w:rsid w:val="009F58A8"/>
    <w:rsid w:val="00A04890"/>
    <w:rsid w:val="00A14905"/>
    <w:rsid w:val="00A154C3"/>
    <w:rsid w:val="00A156D8"/>
    <w:rsid w:val="00A1584D"/>
    <w:rsid w:val="00A15B0A"/>
    <w:rsid w:val="00A21407"/>
    <w:rsid w:val="00A233A9"/>
    <w:rsid w:val="00A2366A"/>
    <w:rsid w:val="00A23F53"/>
    <w:rsid w:val="00A27783"/>
    <w:rsid w:val="00A40F21"/>
    <w:rsid w:val="00A4257D"/>
    <w:rsid w:val="00A44644"/>
    <w:rsid w:val="00A47F12"/>
    <w:rsid w:val="00A5280D"/>
    <w:rsid w:val="00A56AF5"/>
    <w:rsid w:val="00A60F04"/>
    <w:rsid w:val="00A61FEC"/>
    <w:rsid w:val="00A6532E"/>
    <w:rsid w:val="00A667E1"/>
    <w:rsid w:val="00A73A05"/>
    <w:rsid w:val="00A745DB"/>
    <w:rsid w:val="00A74EE1"/>
    <w:rsid w:val="00A7574A"/>
    <w:rsid w:val="00A7627A"/>
    <w:rsid w:val="00A76E82"/>
    <w:rsid w:val="00A76F15"/>
    <w:rsid w:val="00A81B50"/>
    <w:rsid w:val="00A821D9"/>
    <w:rsid w:val="00A8463C"/>
    <w:rsid w:val="00A85184"/>
    <w:rsid w:val="00A93CF4"/>
    <w:rsid w:val="00A97117"/>
    <w:rsid w:val="00AA5878"/>
    <w:rsid w:val="00AB544C"/>
    <w:rsid w:val="00AC59B1"/>
    <w:rsid w:val="00AC5DAD"/>
    <w:rsid w:val="00AD0A3D"/>
    <w:rsid w:val="00AD4EC5"/>
    <w:rsid w:val="00AD6573"/>
    <w:rsid w:val="00AD7D69"/>
    <w:rsid w:val="00AE3DF8"/>
    <w:rsid w:val="00AE4747"/>
    <w:rsid w:val="00AF50AC"/>
    <w:rsid w:val="00AF711E"/>
    <w:rsid w:val="00AF7E69"/>
    <w:rsid w:val="00B019D0"/>
    <w:rsid w:val="00B07CE5"/>
    <w:rsid w:val="00B12608"/>
    <w:rsid w:val="00B1267D"/>
    <w:rsid w:val="00B13E00"/>
    <w:rsid w:val="00B16BC9"/>
    <w:rsid w:val="00B20CE4"/>
    <w:rsid w:val="00B21F34"/>
    <w:rsid w:val="00B279D3"/>
    <w:rsid w:val="00B311F3"/>
    <w:rsid w:val="00B31B5D"/>
    <w:rsid w:val="00B31F2A"/>
    <w:rsid w:val="00B47691"/>
    <w:rsid w:val="00B54239"/>
    <w:rsid w:val="00B54961"/>
    <w:rsid w:val="00B60CB9"/>
    <w:rsid w:val="00B67A59"/>
    <w:rsid w:val="00B70F56"/>
    <w:rsid w:val="00B72EC7"/>
    <w:rsid w:val="00B733A8"/>
    <w:rsid w:val="00B75B17"/>
    <w:rsid w:val="00B8268E"/>
    <w:rsid w:val="00B92DAE"/>
    <w:rsid w:val="00B97792"/>
    <w:rsid w:val="00BA4918"/>
    <w:rsid w:val="00BA6895"/>
    <w:rsid w:val="00BB136B"/>
    <w:rsid w:val="00BB25F2"/>
    <w:rsid w:val="00BB2991"/>
    <w:rsid w:val="00BB2D68"/>
    <w:rsid w:val="00BB594C"/>
    <w:rsid w:val="00BB6EFC"/>
    <w:rsid w:val="00BC24FE"/>
    <w:rsid w:val="00BC3D3D"/>
    <w:rsid w:val="00BE0578"/>
    <w:rsid w:val="00BE49C6"/>
    <w:rsid w:val="00BE6E39"/>
    <w:rsid w:val="00BE7CFB"/>
    <w:rsid w:val="00BF3A01"/>
    <w:rsid w:val="00BF53B6"/>
    <w:rsid w:val="00C01B3D"/>
    <w:rsid w:val="00C01BF1"/>
    <w:rsid w:val="00C05FB3"/>
    <w:rsid w:val="00C1230E"/>
    <w:rsid w:val="00C13C66"/>
    <w:rsid w:val="00C1735F"/>
    <w:rsid w:val="00C204A4"/>
    <w:rsid w:val="00C34B75"/>
    <w:rsid w:val="00C35FD2"/>
    <w:rsid w:val="00C446EA"/>
    <w:rsid w:val="00C46FEA"/>
    <w:rsid w:val="00C52733"/>
    <w:rsid w:val="00C537CC"/>
    <w:rsid w:val="00C545FB"/>
    <w:rsid w:val="00C54FC7"/>
    <w:rsid w:val="00C55DB9"/>
    <w:rsid w:val="00C61D08"/>
    <w:rsid w:val="00C62B93"/>
    <w:rsid w:val="00C72070"/>
    <w:rsid w:val="00C73337"/>
    <w:rsid w:val="00C74AEA"/>
    <w:rsid w:val="00C82A54"/>
    <w:rsid w:val="00C84554"/>
    <w:rsid w:val="00C85287"/>
    <w:rsid w:val="00C94F74"/>
    <w:rsid w:val="00CA3AB2"/>
    <w:rsid w:val="00CB6905"/>
    <w:rsid w:val="00CB71DA"/>
    <w:rsid w:val="00CB75ED"/>
    <w:rsid w:val="00CC51FF"/>
    <w:rsid w:val="00CC67A6"/>
    <w:rsid w:val="00CD153F"/>
    <w:rsid w:val="00CD3C47"/>
    <w:rsid w:val="00CE35AA"/>
    <w:rsid w:val="00CE423B"/>
    <w:rsid w:val="00CF0D49"/>
    <w:rsid w:val="00CF1406"/>
    <w:rsid w:val="00CF1D02"/>
    <w:rsid w:val="00D05B9E"/>
    <w:rsid w:val="00D06540"/>
    <w:rsid w:val="00D14E24"/>
    <w:rsid w:val="00D15EAC"/>
    <w:rsid w:val="00D165B9"/>
    <w:rsid w:val="00D17943"/>
    <w:rsid w:val="00D20CF1"/>
    <w:rsid w:val="00D238FB"/>
    <w:rsid w:val="00D265BE"/>
    <w:rsid w:val="00D2785A"/>
    <w:rsid w:val="00D2788F"/>
    <w:rsid w:val="00D313C9"/>
    <w:rsid w:val="00D314A2"/>
    <w:rsid w:val="00D32791"/>
    <w:rsid w:val="00D32899"/>
    <w:rsid w:val="00D35528"/>
    <w:rsid w:val="00D425EF"/>
    <w:rsid w:val="00D449CB"/>
    <w:rsid w:val="00D45D56"/>
    <w:rsid w:val="00D5477F"/>
    <w:rsid w:val="00D5686F"/>
    <w:rsid w:val="00D70F9F"/>
    <w:rsid w:val="00D734A1"/>
    <w:rsid w:val="00D82867"/>
    <w:rsid w:val="00D845D8"/>
    <w:rsid w:val="00D964D1"/>
    <w:rsid w:val="00D96FA0"/>
    <w:rsid w:val="00DA3AD3"/>
    <w:rsid w:val="00DB7412"/>
    <w:rsid w:val="00DC2EE8"/>
    <w:rsid w:val="00DC4F95"/>
    <w:rsid w:val="00DD3CE8"/>
    <w:rsid w:val="00DD5559"/>
    <w:rsid w:val="00DE3572"/>
    <w:rsid w:val="00DE44B4"/>
    <w:rsid w:val="00DE54DC"/>
    <w:rsid w:val="00DE72F0"/>
    <w:rsid w:val="00DE7CBC"/>
    <w:rsid w:val="00DF0BFF"/>
    <w:rsid w:val="00DF144B"/>
    <w:rsid w:val="00DF1A42"/>
    <w:rsid w:val="00DF33EF"/>
    <w:rsid w:val="00DF3D90"/>
    <w:rsid w:val="00DF56D7"/>
    <w:rsid w:val="00DF6261"/>
    <w:rsid w:val="00DF709F"/>
    <w:rsid w:val="00E0600E"/>
    <w:rsid w:val="00E0648F"/>
    <w:rsid w:val="00E134EF"/>
    <w:rsid w:val="00E13B3D"/>
    <w:rsid w:val="00E25338"/>
    <w:rsid w:val="00E33B3E"/>
    <w:rsid w:val="00E41A44"/>
    <w:rsid w:val="00E472EB"/>
    <w:rsid w:val="00E47B2A"/>
    <w:rsid w:val="00E553D6"/>
    <w:rsid w:val="00E60294"/>
    <w:rsid w:val="00E63F0E"/>
    <w:rsid w:val="00E67917"/>
    <w:rsid w:val="00E71A77"/>
    <w:rsid w:val="00E73372"/>
    <w:rsid w:val="00E75D56"/>
    <w:rsid w:val="00E936F2"/>
    <w:rsid w:val="00EA1D1A"/>
    <w:rsid w:val="00EA3E23"/>
    <w:rsid w:val="00EA5FD2"/>
    <w:rsid w:val="00EA6CB3"/>
    <w:rsid w:val="00EB0C22"/>
    <w:rsid w:val="00EC421E"/>
    <w:rsid w:val="00ED146E"/>
    <w:rsid w:val="00ED6250"/>
    <w:rsid w:val="00EE4D99"/>
    <w:rsid w:val="00EE5289"/>
    <w:rsid w:val="00EF0F87"/>
    <w:rsid w:val="00EF3413"/>
    <w:rsid w:val="00EF4D61"/>
    <w:rsid w:val="00EF585D"/>
    <w:rsid w:val="00EF6EE6"/>
    <w:rsid w:val="00EF79FB"/>
    <w:rsid w:val="00F0353E"/>
    <w:rsid w:val="00F037EB"/>
    <w:rsid w:val="00F0609A"/>
    <w:rsid w:val="00F07C0D"/>
    <w:rsid w:val="00F10212"/>
    <w:rsid w:val="00F13552"/>
    <w:rsid w:val="00F1402F"/>
    <w:rsid w:val="00F15742"/>
    <w:rsid w:val="00F1681F"/>
    <w:rsid w:val="00F177D1"/>
    <w:rsid w:val="00F208F7"/>
    <w:rsid w:val="00F25117"/>
    <w:rsid w:val="00F31E48"/>
    <w:rsid w:val="00F425C9"/>
    <w:rsid w:val="00F43339"/>
    <w:rsid w:val="00F44520"/>
    <w:rsid w:val="00F51ECE"/>
    <w:rsid w:val="00F530C4"/>
    <w:rsid w:val="00F56FA9"/>
    <w:rsid w:val="00F57C61"/>
    <w:rsid w:val="00F57C9C"/>
    <w:rsid w:val="00F657AA"/>
    <w:rsid w:val="00F66C06"/>
    <w:rsid w:val="00F7329E"/>
    <w:rsid w:val="00F81B6E"/>
    <w:rsid w:val="00F81C17"/>
    <w:rsid w:val="00F85B28"/>
    <w:rsid w:val="00F85C30"/>
    <w:rsid w:val="00F85C7D"/>
    <w:rsid w:val="00F861FA"/>
    <w:rsid w:val="00F90DC8"/>
    <w:rsid w:val="00F94348"/>
    <w:rsid w:val="00F96C3E"/>
    <w:rsid w:val="00FA1E08"/>
    <w:rsid w:val="00FA2AC3"/>
    <w:rsid w:val="00FA38DE"/>
    <w:rsid w:val="00FB022E"/>
    <w:rsid w:val="00FB6B40"/>
    <w:rsid w:val="00FC1D28"/>
    <w:rsid w:val="00FC28E5"/>
    <w:rsid w:val="00FC49C5"/>
    <w:rsid w:val="00FC53A0"/>
    <w:rsid w:val="00FD1F79"/>
    <w:rsid w:val="00FD272B"/>
    <w:rsid w:val="00FD5CE5"/>
    <w:rsid w:val="00FE0E16"/>
    <w:rsid w:val="00FE29DF"/>
    <w:rsid w:val="00FE4093"/>
    <w:rsid w:val="00FE5516"/>
    <w:rsid w:val="00FE742C"/>
    <w:rsid w:val="00FF146A"/>
    <w:rsid w:val="00FF29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1DE232E"/>
  <w15:docId w15:val="{2A79693F-249F-4A59-8348-95BA41C05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313C9"/>
    <w:pPr>
      <w:suppressAutoHyphens/>
    </w:pPr>
    <w:rPr>
      <w:sz w:val="24"/>
      <w:szCs w:val="24"/>
      <w:lang w:eastAsia="zh-CN"/>
    </w:rPr>
  </w:style>
  <w:style w:type="paragraph" w:styleId="Nagwek1">
    <w:name w:val="heading 1"/>
    <w:basedOn w:val="Normalny"/>
    <w:next w:val="Normalny"/>
    <w:link w:val="Nagwek1Znak"/>
    <w:qFormat/>
    <w:rsid w:val="00162E4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3">
    <w:name w:val="heading 3"/>
    <w:basedOn w:val="Normalny"/>
    <w:next w:val="Normalny"/>
    <w:qFormat/>
    <w:rsid w:val="002822A1"/>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386D14"/>
    <w:rPr>
      <w:rFonts w:ascii="Symbol" w:hAnsi="Symbol" w:cs="OpenSymbol"/>
    </w:rPr>
  </w:style>
  <w:style w:type="character" w:customStyle="1" w:styleId="Absatz-Standardschriftart">
    <w:name w:val="Absatz-Standardschriftart"/>
    <w:rsid w:val="00386D14"/>
  </w:style>
  <w:style w:type="character" w:customStyle="1" w:styleId="WW-Absatz-Standardschriftart">
    <w:name w:val="WW-Absatz-Standardschriftart"/>
    <w:rsid w:val="00386D14"/>
  </w:style>
  <w:style w:type="character" w:customStyle="1" w:styleId="WW-Absatz-Standardschriftart1">
    <w:name w:val="WW-Absatz-Standardschriftart1"/>
    <w:rsid w:val="00386D14"/>
  </w:style>
  <w:style w:type="character" w:customStyle="1" w:styleId="WW-Absatz-Standardschriftart11">
    <w:name w:val="WW-Absatz-Standardschriftart11"/>
    <w:rsid w:val="00386D14"/>
  </w:style>
  <w:style w:type="character" w:customStyle="1" w:styleId="WW-Absatz-Standardschriftart111">
    <w:name w:val="WW-Absatz-Standardschriftart111"/>
    <w:rsid w:val="00386D14"/>
  </w:style>
  <w:style w:type="character" w:customStyle="1" w:styleId="WW-Absatz-Standardschriftart1111">
    <w:name w:val="WW-Absatz-Standardschriftart1111"/>
    <w:rsid w:val="00386D14"/>
  </w:style>
  <w:style w:type="character" w:customStyle="1" w:styleId="Domylnaczcionkaakapitu1">
    <w:name w:val="Domyślna czcionka akapitu1"/>
    <w:rsid w:val="00386D14"/>
  </w:style>
  <w:style w:type="character" w:customStyle="1" w:styleId="Znakinumeracji">
    <w:name w:val="Znaki numeracji"/>
    <w:rsid w:val="00386D14"/>
  </w:style>
  <w:style w:type="character" w:customStyle="1" w:styleId="Symbolewypunktowania">
    <w:name w:val="Symbole wypunktowania"/>
    <w:rsid w:val="00386D14"/>
    <w:rPr>
      <w:rFonts w:ascii="OpenSymbol" w:eastAsia="OpenSymbol" w:hAnsi="OpenSymbol" w:cs="OpenSymbol"/>
    </w:rPr>
  </w:style>
  <w:style w:type="paragraph" w:customStyle="1" w:styleId="Nagwek10">
    <w:name w:val="Nagłówek1"/>
    <w:basedOn w:val="Normalny"/>
    <w:next w:val="Tekstpodstawowy"/>
    <w:rsid w:val="00386D14"/>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rsid w:val="00386D14"/>
    <w:rPr>
      <w:sz w:val="28"/>
    </w:rPr>
  </w:style>
  <w:style w:type="paragraph" w:styleId="Lista">
    <w:name w:val="List"/>
    <w:basedOn w:val="Tekstpodstawowy"/>
    <w:rsid w:val="00386D14"/>
    <w:rPr>
      <w:rFonts w:cs="Tahoma"/>
    </w:rPr>
  </w:style>
  <w:style w:type="paragraph" w:styleId="Legenda">
    <w:name w:val="caption"/>
    <w:basedOn w:val="Normalny"/>
    <w:qFormat/>
    <w:rsid w:val="00386D14"/>
    <w:pPr>
      <w:suppressLineNumbers/>
      <w:spacing w:before="120" w:after="120"/>
    </w:pPr>
    <w:rPr>
      <w:rFonts w:cs="Tahoma"/>
      <w:i/>
      <w:iCs/>
    </w:rPr>
  </w:style>
  <w:style w:type="paragraph" w:customStyle="1" w:styleId="Indeks">
    <w:name w:val="Indeks"/>
    <w:basedOn w:val="Normalny"/>
    <w:rsid w:val="00386D14"/>
    <w:pPr>
      <w:suppressLineNumbers/>
    </w:pPr>
    <w:rPr>
      <w:rFonts w:cs="Tahoma"/>
    </w:rPr>
  </w:style>
  <w:style w:type="paragraph" w:customStyle="1" w:styleId="Zawartotabeli">
    <w:name w:val="Zawartość tabeli"/>
    <w:basedOn w:val="Normalny"/>
    <w:rsid w:val="00386D14"/>
    <w:pPr>
      <w:suppressLineNumbers/>
    </w:pPr>
  </w:style>
  <w:style w:type="paragraph" w:customStyle="1" w:styleId="Nagwektabeli">
    <w:name w:val="Nagłówek tabeli"/>
    <w:basedOn w:val="Zawartotabeli"/>
    <w:rsid w:val="00386D14"/>
    <w:pPr>
      <w:jc w:val="center"/>
    </w:pPr>
    <w:rPr>
      <w:b/>
      <w:bCs/>
    </w:rPr>
  </w:style>
  <w:style w:type="character" w:styleId="Odwoanieprzypisukocowego">
    <w:name w:val="endnote reference"/>
    <w:uiPriority w:val="99"/>
    <w:unhideWhenUsed/>
    <w:rsid w:val="00966F98"/>
    <w:rPr>
      <w:vertAlign w:val="superscript"/>
    </w:rPr>
  </w:style>
  <w:style w:type="paragraph" w:customStyle="1" w:styleId="Tekstpodstawowy31">
    <w:name w:val="Tekst podstawowy 31"/>
    <w:basedOn w:val="Normalny"/>
    <w:rsid w:val="00966F98"/>
    <w:pPr>
      <w:jc w:val="both"/>
    </w:pPr>
    <w:rPr>
      <w:szCs w:val="20"/>
      <w:lang w:eastAsia="ar-SA"/>
    </w:rPr>
  </w:style>
  <w:style w:type="character" w:customStyle="1" w:styleId="TekstpodstawowyZnak">
    <w:name w:val="Tekst podstawowy Znak"/>
    <w:link w:val="Tekstpodstawowy"/>
    <w:rsid w:val="008D71BC"/>
    <w:rPr>
      <w:sz w:val="28"/>
      <w:szCs w:val="24"/>
      <w:lang w:eastAsia="zh-CN"/>
    </w:rPr>
  </w:style>
  <w:style w:type="paragraph" w:styleId="Tekstprzypisukocowego">
    <w:name w:val="endnote text"/>
    <w:basedOn w:val="Normalny"/>
    <w:link w:val="TekstprzypisukocowegoZnak"/>
    <w:rsid w:val="00D2788F"/>
    <w:rPr>
      <w:sz w:val="20"/>
      <w:szCs w:val="20"/>
    </w:rPr>
  </w:style>
  <w:style w:type="character" w:customStyle="1" w:styleId="TekstprzypisukocowegoZnak">
    <w:name w:val="Tekst przypisu końcowego Znak"/>
    <w:link w:val="Tekstprzypisukocowego"/>
    <w:rsid w:val="00D2788F"/>
    <w:rPr>
      <w:lang w:eastAsia="zh-CN"/>
    </w:rPr>
  </w:style>
  <w:style w:type="paragraph" w:styleId="Akapitzlist">
    <w:name w:val="List Paragraph"/>
    <w:basedOn w:val="Normalny"/>
    <w:uiPriority w:val="34"/>
    <w:qFormat/>
    <w:rsid w:val="00A7627A"/>
    <w:pPr>
      <w:suppressAutoHyphens w:val="0"/>
      <w:spacing w:after="160" w:line="259" w:lineRule="auto"/>
      <w:ind w:left="720"/>
      <w:contextualSpacing/>
    </w:pPr>
    <w:rPr>
      <w:rFonts w:ascii="Calibri" w:eastAsia="Calibri" w:hAnsi="Calibri"/>
      <w:sz w:val="22"/>
      <w:szCs w:val="22"/>
      <w:lang w:eastAsia="en-US"/>
    </w:rPr>
  </w:style>
  <w:style w:type="paragraph" w:styleId="Tekstpodstawowywcity3">
    <w:name w:val="Body Text Indent 3"/>
    <w:basedOn w:val="Normalny"/>
    <w:link w:val="Tekstpodstawowywcity3Znak"/>
    <w:uiPriority w:val="99"/>
    <w:unhideWhenUsed/>
    <w:rsid w:val="004B254D"/>
    <w:pPr>
      <w:suppressAutoHyphens w:val="0"/>
      <w:spacing w:after="120"/>
      <w:ind w:left="283"/>
    </w:pPr>
    <w:rPr>
      <w:rFonts w:eastAsia="Calibri"/>
      <w:sz w:val="16"/>
      <w:szCs w:val="16"/>
    </w:rPr>
  </w:style>
  <w:style w:type="character" w:customStyle="1" w:styleId="Tekstpodstawowywcity3Znak">
    <w:name w:val="Tekst podstawowy wcięty 3 Znak"/>
    <w:link w:val="Tekstpodstawowywcity3"/>
    <w:uiPriority w:val="99"/>
    <w:rsid w:val="004B254D"/>
    <w:rPr>
      <w:rFonts w:eastAsia="Calibri"/>
      <w:sz w:val="16"/>
      <w:szCs w:val="16"/>
    </w:rPr>
  </w:style>
  <w:style w:type="paragraph" w:styleId="Bezodstpw">
    <w:name w:val="No Spacing"/>
    <w:uiPriority w:val="1"/>
    <w:qFormat/>
    <w:rsid w:val="004B254D"/>
    <w:rPr>
      <w:rFonts w:ascii="Calibri" w:eastAsia="Calibri" w:hAnsi="Calibri"/>
      <w:sz w:val="22"/>
      <w:szCs w:val="22"/>
      <w:lang w:eastAsia="en-US"/>
    </w:rPr>
  </w:style>
  <w:style w:type="paragraph" w:styleId="Tytu">
    <w:name w:val="Title"/>
    <w:basedOn w:val="Normalny"/>
    <w:next w:val="Normalny"/>
    <w:link w:val="TytuZnak"/>
    <w:qFormat/>
    <w:rsid w:val="002D5D82"/>
    <w:pPr>
      <w:spacing w:line="360" w:lineRule="auto"/>
      <w:jc w:val="center"/>
    </w:pPr>
    <w:rPr>
      <w:rFonts w:ascii="Arial" w:hAnsi="Arial"/>
      <w:b/>
      <w:lang w:eastAsia="ar-SA"/>
    </w:rPr>
  </w:style>
  <w:style w:type="character" w:customStyle="1" w:styleId="TytuZnak">
    <w:name w:val="Tytuł Znak"/>
    <w:link w:val="Tytu"/>
    <w:rsid w:val="002D5D82"/>
    <w:rPr>
      <w:rFonts w:ascii="Arial" w:hAnsi="Arial" w:cs="Arial"/>
      <w:b/>
      <w:sz w:val="24"/>
      <w:szCs w:val="24"/>
      <w:lang w:eastAsia="ar-SA"/>
    </w:rPr>
  </w:style>
  <w:style w:type="character" w:styleId="Hipercze">
    <w:name w:val="Hyperlink"/>
    <w:uiPriority w:val="99"/>
    <w:unhideWhenUsed/>
    <w:rsid w:val="0009529B"/>
    <w:rPr>
      <w:color w:val="0000FF"/>
      <w:u w:val="single"/>
    </w:rPr>
  </w:style>
  <w:style w:type="paragraph" w:customStyle="1" w:styleId="contact">
    <w:name w:val="contact"/>
    <w:basedOn w:val="Normalny"/>
    <w:rsid w:val="0009529B"/>
    <w:pPr>
      <w:suppressAutoHyphens w:val="0"/>
      <w:spacing w:before="100" w:beforeAutospacing="1" w:after="100" w:afterAutospacing="1"/>
    </w:pPr>
    <w:rPr>
      <w:lang w:eastAsia="pl-PL"/>
    </w:rPr>
  </w:style>
  <w:style w:type="character" w:styleId="Odwoaniedokomentarza">
    <w:name w:val="annotation reference"/>
    <w:basedOn w:val="Domylnaczcionkaakapitu"/>
    <w:semiHidden/>
    <w:unhideWhenUsed/>
    <w:rsid w:val="00214828"/>
    <w:rPr>
      <w:sz w:val="16"/>
      <w:szCs w:val="16"/>
    </w:rPr>
  </w:style>
  <w:style w:type="paragraph" w:styleId="Tekstkomentarza">
    <w:name w:val="annotation text"/>
    <w:basedOn w:val="Normalny"/>
    <w:link w:val="TekstkomentarzaZnak"/>
    <w:semiHidden/>
    <w:unhideWhenUsed/>
    <w:rsid w:val="00214828"/>
    <w:rPr>
      <w:sz w:val="20"/>
      <w:szCs w:val="20"/>
    </w:rPr>
  </w:style>
  <w:style w:type="character" w:customStyle="1" w:styleId="TekstkomentarzaZnak">
    <w:name w:val="Tekst komentarza Znak"/>
    <w:basedOn w:val="Domylnaczcionkaakapitu"/>
    <w:link w:val="Tekstkomentarza"/>
    <w:semiHidden/>
    <w:rsid w:val="00214828"/>
    <w:rPr>
      <w:lang w:eastAsia="zh-CN"/>
    </w:rPr>
  </w:style>
  <w:style w:type="paragraph" w:styleId="Tematkomentarza">
    <w:name w:val="annotation subject"/>
    <w:basedOn w:val="Tekstkomentarza"/>
    <w:next w:val="Tekstkomentarza"/>
    <w:link w:val="TematkomentarzaZnak"/>
    <w:semiHidden/>
    <w:unhideWhenUsed/>
    <w:rsid w:val="00214828"/>
    <w:rPr>
      <w:b/>
      <w:bCs/>
    </w:rPr>
  </w:style>
  <w:style w:type="character" w:customStyle="1" w:styleId="TematkomentarzaZnak">
    <w:name w:val="Temat komentarza Znak"/>
    <w:basedOn w:val="TekstkomentarzaZnak"/>
    <w:link w:val="Tematkomentarza"/>
    <w:semiHidden/>
    <w:rsid w:val="00214828"/>
    <w:rPr>
      <w:b/>
      <w:bCs/>
      <w:lang w:eastAsia="zh-CN"/>
    </w:rPr>
  </w:style>
  <w:style w:type="paragraph" w:styleId="Tekstdymka">
    <w:name w:val="Balloon Text"/>
    <w:basedOn w:val="Normalny"/>
    <w:link w:val="TekstdymkaZnak"/>
    <w:semiHidden/>
    <w:unhideWhenUsed/>
    <w:rsid w:val="00214828"/>
    <w:rPr>
      <w:rFonts w:ascii="Tahoma" w:hAnsi="Tahoma" w:cs="Tahoma"/>
      <w:sz w:val="16"/>
      <w:szCs w:val="16"/>
    </w:rPr>
  </w:style>
  <w:style w:type="character" w:customStyle="1" w:styleId="TekstdymkaZnak">
    <w:name w:val="Tekst dymka Znak"/>
    <w:basedOn w:val="Domylnaczcionkaakapitu"/>
    <w:link w:val="Tekstdymka"/>
    <w:semiHidden/>
    <w:rsid w:val="00214828"/>
    <w:rPr>
      <w:rFonts w:ascii="Tahoma" w:hAnsi="Tahoma" w:cs="Tahoma"/>
      <w:sz w:val="16"/>
      <w:szCs w:val="16"/>
      <w:lang w:eastAsia="zh-CN"/>
    </w:rPr>
  </w:style>
  <w:style w:type="paragraph" w:styleId="Zwykytekst">
    <w:name w:val="Plain Text"/>
    <w:basedOn w:val="Normalny"/>
    <w:link w:val="ZwykytekstZnak"/>
    <w:uiPriority w:val="99"/>
    <w:unhideWhenUsed/>
    <w:rsid w:val="00EE4D99"/>
    <w:pPr>
      <w:suppressAutoHyphens w:val="0"/>
      <w:spacing w:before="100" w:beforeAutospacing="1" w:after="100" w:afterAutospacing="1"/>
    </w:pPr>
    <w:rPr>
      <w:lang w:eastAsia="pl-PL"/>
    </w:rPr>
  </w:style>
  <w:style w:type="character" w:customStyle="1" w:styleId="ZwykytekstZnak">
    <w:name w:val="Zwykły tekst Znak"/>
    <w:basedOn w:val="Domylnaczcionkaakapitu"/>
    <w:link w:val="Zwykytekst"/>
    <w:uiPriority w:val="99"/>
    <w:rsid w:val="00EE4D99"/>
    <w:rPr>
      <w:sz w:val="24"/>
      <w:szCs w:val="24"/>
    </w:rPr>
  </w:style>
  <w:style w:type="character" w:styleId="Odwoanieprzypisudolnego">
    <w:name w:val="footnote reference"/>
    <w:rsid w:val="00604B54"/>
    <w:rPr>
      <w:rFonts w:eastAsia="Times New Roman"/>
      <w:position w:val="1"/>
      <w:sz w:val="14"/>
    </w:rPr>
  </w:style>
  <w:style w:type="character" w:customStyle="1" w:styleId="Odwoanieprzypisudolnego1">
    <w:name w:val="Odwołanie przypisu dolnego1"/>
    <w:basedOn w:val="Domylnaczcionkaakapitu"/>
    <w:rsid w:val="00604B54"/>
  </w:style>
  <w:style w:type="character" w:customStyle="1" w:styleId="Znakiprzypiswdolnych">
    <w:name w:val="Znaki przypisów dolnych"/>
    <w:qFormat/>
    <w:rsid w:val="00604B54"/>
  </w:style>
  <w:style w:type="paragraph" w:customStyle="1" w:styleId="NormalnyWeb1">
    <w:name w:val="Normalny (Web)1"/>
    <w:basedOn w:val="Normalny"/>
    <w:rsid w:val="00604B54"/>
    <w:pPr>
      <w:widowControl w:val="0"/>
      <w:suppressAutoHyphens w:val="0"/>
      <w:autoSpaceDE w:val="0"/>
    </w:pPr>
    <w:rPr>
      <w:rFonts w:cs="Liberation Serif"/>
      <w:kern w:val="1"/>
      <w:lang w:eastAsia="ar-SA"/>
    </w:rPr>
  </w:style>
  <w:style w:type="paragraph" w:styleId="Tekstprzypisudolnego">
    <w:name w:val="footnote text"/>
    <w:basedOn w:val="Normalny"/>
    <w:link w:val="TekstprzypisudolnegoZnak"/>
    <w:rsid w:val="00604B54"/>
    <w:pPr>
      <w:widowControl w:val="0"/>
      <w:suppressAutoHyphens w:val="0"/>
      <w:autoSpaceDE w:val="0"/>
      <w:ind w:left="339" w:hanging="339"/>
    </w:pPr>
    <w:rPr>
      <w:rFonts w:cs="Liberation Serif"/>
      <w:kern w:val="1"/>
      <w:sz w:val="20"/>
      <w:szCs w:val="20"/>
      <w:lang w:eastAsia="ar-SA"/>
    </w:rPr>
  </w:style>
  <w:style w:type="character" w:customStyle="1" w:styleId="TekstprzypisudolnegoZnak">
    <w:name w:val="Tekst przypisu dolnego Znak"/>
    <w:basedOn w:val="Domylnaczcionkaakapitu"/>
    <w:link w:val="Tekstprzypisudolnego"/>
    <w:rsid w:val="00604B54"/>
    <w:rPr>
      <w:rFonts w:cs="Liberation Serif"/>
      <w:kern w:val="1"/>
      <w:lang w:eastAsia="ar-SA"/>
    </w:rPr>
  </w:style>
  <w:style w:type="character" w:customStyle="1" w:styleId="Nagwek1Znak">
    <w:name w:val="Nagłówek 1 Znak"/>
    <w:basedOn w:val="Domylnaczcionkaakapitu"/>
    <w:link w:val="Nagwek1"/>
    <w:rsid w:val="00162E49"/>
    <w:rPr>
      <w:rFonts w:asciiTheme="majorHAnsi" w:eastAsiaTheme="majorEastAsia" w:hAnsiTheme="majorHAnsi" w:cstheme="majorBidi"/>
      <w:color w:val="365F91" w:themeColor="accent1" w:themeShade="BF"/>
      <w:sz w:val="3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0447934">
      <w:bodyDiv w:val="1"/>
      <w:marLeft w:val="0"/>
      <w:marRight w:val="0"/>
      <w:marTop w:val="0"/>
      <w:marBottom w:val="0"/>
      <w:divBdr>
        <w:top w:val="none" w:sz="0" w:space="0" w:color="auto"/>
        <w:left w:val="none" w:sz="0" w:space="0" w:color="auto"/>
        <w:bottom w:val="none" w:sz="0" w:space="0" w:color="auto"/>
        <w:right w:val="none" w:sz="0" w:space="0" w:color="auto"/>
      </w:divBdr>
      <w:divsChild>
        <w:div w:id="1936787969">
          <w:marLeft w:val="0"/>
          <w:marRight w:val="0"/>
          <w:marTop w:val="0"/>
          <w:marBottom w:val="0"/>
          <w:divBdr>
            <w:top w:val="none" w:sz="0" w:space="0" w:color="auto"/>
            <w:left w:val="none" w:sz="0" w:space="0" w:color="auto"/>
            <w:bottom w:val="none" w:sz="0" w:space="0" w:color="auto"/>
            <w:right w:val="none" w:sz="0" w:space="0" w:color="auto"/>
          </w:divBdr>
        </w:div>
        <w:div w:id="1187716637">
          <w:marLeft w:val="0"/>
          <w:marRight w:val="0"/>
          <w:marTop w:val="0"/>
          <w:marBottom w:val="0"/>
          <w:divBdr>
            <w:top w:val="none" w:sz="0" w:space="0" w:color="auto"/>
            <w:left w:val="none" w:sz="0" w:space="0" w:color="auto"/>
            <w:bottom w:val="none" w:sz="0" w:space="0" w:color="auto"/>
            <w:right w:val="none" w:sz="0" w:space="0" w:color="auto"/>
          </w:divBdr>
        </w:div>
        <w:div w:id="1098672308">
          <w:marLeft w:val="0"/>
          <w:marRight w:val="0"/>
          <w:marTop w:val="0"/>
          <w:marBottom w:val="0"/>
          <w:divBdr>
            <w:top w:val="none" w:sz="0" w:space="0" w:color="auto"/>
            <w:left w:val="none" w:sz="0" w:space="0" w:color="auto"/>
            <w:bottom w:val="none" w:sz="0" w:space="0" w:color="auto"/>
            <w:right w:val="none" w:sz="0" w:space="0" w:color="auto"/>
          </w:divBdr>
        </w:div>
        <w:div w:id="2041199672">
          <w:marLeft w:val="0"/>
          <w:marRight w:val="0"/>
          <w:marTop w:val="0"/>
          <w:marBottom w:val="0"/>
          <w:divBdr>
            <w:top w:val="none" w:sz="0" w:space="0" w:color="auto"/>
            <w:left w:val="none" w:sz="0" w:space="0" w:color="auto"/>
            <w:bottom w:val="none" w:sz="0" w:space="0" w:color="auto"/>
            <w:right w:val="none" w:sz="0" w:space="0" w:color="auto"/>
          </w:divBdr>
        </w:div>
        <w:div w:id="1215893789">
          <w:marLeft w:val="0"/>
          <w:marRight w:val="0"/>
          <w:marTop w:val="0"/>
          <w:marBottom w:val="0"/>
          <w:divBdr>
            <w:top w:val="none" w:sz="0" w:space="0" w:color="auto"/>
            <w:left w:val="none" w:sz="0" w:space="0" w:color="auto"/>
            <w:bottom w:val="none" w:sz="0" w:space="0" w:color="auto"/>
            <w:right w:val="none" w:sz="0" w:space="0" w:color="auto"/>
          </w:divBdr>
        </w:div>
        <w:div w:id="14507482">
          <w:marLeft w:val="0"/>
          <w:marRight w:val="0"/>
          <w:marTop w:val="0"/>
          <w:marBottom w:val="0"/>
          <w:divBdr>
            <w:top w:val="none" w:sz="0" w:space="0" w:color="auto"/>
            <w:left w:val="none" w:sz="0" w:space="0" w:color="auto"/>
            <w:bottom w:val="none" w:sz="0" w:space="0" w:color="auto"/>
            <w:right w:val="none" w:sz="0" w:space="0" w:color="auto"/>
          </w:divBdr>
        </w:div>
        <w:div w:id="273755782">
          <w:marLeft w:val="0"/>
          <w:marRight w:val="0"/>
          <w:marTop w:val="0"/>
          <w:marBottom w:val="0"/>
          <w:divBdr>
            <w:top w:val="none" w:sz="0" w:space="0" w:color="auto"/>
            <w:left w:val="none" w:sz="0" w:space="0" w:color="auto"/>
            <w:bottom w:val="none" w:sz="0" w:space="0" w:color="auto"/>
            <w:right w:val="none" w:sz="0" w:space="0" w:color="auto"/>
          </w:divBdr>
        </w:div>
        <w:div w:id="1895313480">
          <w:marLeft w:val="0"/>
          <w:marRight w:val="0"/>
          <w:marTop w:val="0"/>
          <w:marBottom w:val="0"/>
          <w:divBdr>
            <w:top w:val="none" w:sz="0" w:space="0" w:color="auto"/>
            <w:left w:val="none" w:sz="0" w:space="0" w:color="auto"/>
            <w:bottom w:val="none" w:sz="0" w:space="0" w:color="auto"/>
            <w:right w:val="none" w:sz="0" w:space="0" w:color="auto"/>
          </w:divBdr>
        </w:div>
        <w:div w:id="1036156867">
          <w:marLeft w:val="0"/>
          <w:marRight w:val="0"/>
          <w:marTop w:val="0"/>
          <w:marBottom w:val="0"/>
          <w:divBdr>
            <w:top w:val="none" w:sz="0" w:space="0" w:color="auto"/>
            <w:left w:val="none" w:sz="0" w:space="0" w:color="auto"/>
            <w:bottom w:val="none" w:sz="0" w:space="0" w:color="auto"/>
            <w:right w:val="none" w:sz="0" w:space="0" w:color="auto"/>
          </w:divBdr>
        </w:div>
        <w:div w:id="270355723">
          <w:marLeft w:val="0"/>
          <w:marRight w:val="0"/>
          <w:marTop w:val="0"/>
          <w:marBottom w:val="0"/>
          <w:divBdr>
            <w:top w:val="none" w:sz="0" w:space="0" w:color="auto"/>
            <w:left w:val="none" w:sz="0" w:space="0" w:color="auto"/>
            <w:bottom w:val="none" w:sz="0" w:space="0" w:color="auto"/>
            <w:right w:val="none" w:sz="0" w:space="0" w:color="auto"/>
          </w:divBdr>
        </w:div>
        <w:div w:id="932592208">
          <w:marLeft w:val="0"/>
          <w:marRight w:val="0"/>
          <w:marTop w:val="0"/>
          <w:marBottom w:val="0"/>
          <w:divBdr>
            <w:top w:val="none" w:sz="0" w:space="0" w:color="auto"/>
            <w:left w:val="none" w:sz="0" w:space="0" w:color="auto"/>
            <w:bottom w:val="none" w:sz="0" w:space="0" w:color="auto"/>
            <w:right w:val="none" w:sz="0" w:space="0" w:color="auto"/>
          </w:divBdr>
        </w:div>
        <w:div w:id="536431442">
          <w:marLeft w:val="0"/>
          <w:marRight w:val="0"/>
          <w:marTop w:val="0"/>
          <w:marBottom w:val="0"/>
          <w:divBdr>
            <w:top w:val="none" w:sz="0" w:space="0" w:color="auto"/>
            <w:left w:val="none" w:sz="0" w:space="0" w:color="auto"/>
            <w:bottom w:val="none" w:sz="0" w:space="0" w:color="auto"/>
            <w:right w:val="none" w:sz="0" w:space="0" w:color="auto"/>
          </w:divBdr>
        </w:div>
        <w:div w:id="842890571">
          <w:marLeft w:val="0"/>
          <w:marRight w:val="0"/>
          <w:marTop w:val="0"/>
          <w:marBottom w:val="0"/>
          <w:divBdr>
            <w:top w:val="none" w:sz="0" w:space="0" w:color="auto"/>
            <w:left w:val="none" w:sz="0" w:space="0" w:color="auto"/>
            <w:bottom w:val="none" w:sz="0" w:space="0" w:color="auto"/>
            <w:right w:val="none" w:sz="0" w:space="0" w:color="auto"/>
          </w:divBdr>
        </w:div>
        <w:div w:id="1620333448">
          <w:marLeft w:val="0"/>
          <w:marRight w:val="0"/>
          <w:marTop w:val="0"/>
          <w:marBottom w:val="0"/>
          <w:divBdr>
            <w:top w:val="none" w:sz="0" w:space="0" w:color="auto"/>
            <w:left w:val="none" w:sz="0" w:space="0" w:color="auto"/>
            <w:bottom w:val="none" w:sz="0" w:space="0" w:color="auto"/>
            <w:right w:val="none" w:sz="0" w:space="0" w:color="auto"/>
          </w:divBdr>
        </w:div>
        <w:div w:id="463282018">
          <w:marLeft w:val="0"/>
          <w:marRight w:val="0"/>
          <w:marTop w:val="0"/>
          <w:marBottom w:val="0"/>
          <w:divBdr>
            <w:top w:val="none" w:sz="0" w:space="0" w:color="auto"/>
            <w:left w:val="none" w:sz="0" w:space="0" w:color="auto"/>
            <w:bottom w:val="none" w:sz="0" w:space="0" w:color="auto"/>
            <w:right w:val="none" w:sz="0" w:space="0" w:color="auto"/>
          </w:divBdr>
        </w:div>
        <w:div w:id="199099140">
          <w:marLeft w:val="0"/>
          <w:marRight w:val="0"/>
          <w:marTop w:val="0"/>
          <w:marBottom w:val="0"/>
          <w:divBdr>
            <w:top w:val="none" w:sz="0" w:space="0" w:color="auto"/>
            <w:left w:val="none" w:sz="0" w:space="0" w:color="auto"/>
            <w:bottom w:val="none" w:sz="0" w:space="0" w:color="auto"/>
            <w:right w:val="none" w:sz="0" w:space="0" w:color="auto"/>
          </w:divBdr>
        </w:div>
        <w:div w:id="709306451">
          <w:marLeft w:val="0"/>
          <w:marRight w:val="0"/>
          <w:marTop w:val="0"/>
          <w:marBottom w:val="0"/>
          <w:divBdr>
            <w:top w:val="none" w:sz="0" w:space="0" w:color="auto"/>
            <w:left w:val="none" w:sz="0" w:space="0" w:color="auto"/>
            <w:bottom w:val="none" w:sz="0" w:space="0" w:color="auto"/>
            <w:right w:val="none" w:sz="0" w:space="0" w:color="auto"/>
          </w:divBdr>
        </w:div>
        <w:div w:id="500897225">
          <w:marLeft w:val="0"/>
          <w:marRight w:val="0"/>
          <w:marTop w:val="0"/>
          <w:marBottom w:val="0"/>
          <w:divBdr>
            <w:top w:val="none" w:sz="0" w:space="0" w:color="auto"/>
            <w:left w:val="none" w:sz="0" w:space="0" w:color="auto"/>
            <w:bottom w:val="none" w:sz="0" w:space="0" w:color="auto"/>
            <w:right w:val="none" w:sz="0" w:space="0" w:color="auto"/>
          </w:divBdr>
        </w:div>
        <w:div w:id="1448114618">
          <w:marLeft w:val="0"/>
          <w:marRight w:val="0"/>
          <w:marTop w:val="0"/>
          <w:marBottom w:val="0"/>
          <w:divBdr>
            <w:top w:val="none" w:sz="0" w:space="0" w:color="auto"/>
            <w:left w:val="none" w:sz="0" w:space="0" w:color="auto"/>
            <w:bottom w:val="none" w:sz="0" w:space="0" w:color="auto"/>
            <w:right w:val="none" w:sz="0" w:space="0" w:color="auto"/>
          </w:divBdr>
        </w:div>
        <w:div w:id="61684025">
          <w:marLeft w:val="0"/>
          <w:marRight w:val="0"/>
          <w:marTop w:val="0"/>
          <w:marBottom w:val="0"/>
          <w:divBdr>
            <w:top w:val="none" w:sz="0" w:space="0" w:color="auto"/>
            <w:left w:val="none" w:sz="0" w:space="0" w:color="auto"/>
            <w:bottom w:val="none" w:sz="0" w:space="0" w:color="auto"/>
            <w:right w:val="none" w:sz="0" w:space="0" w:color="auto"/>
          </w:divBdr>
        </w:div>
        <w:div w:id="1631281882">
          <w:marLeft w:val="0"/>
          <w:marRight w:val="0"/>
          <w:marTop w:val="0"/>
          <w:marBottom w:val="0"/>
          <w:divBdr>
            <w:top w:val="none" w:sz="0" w:space="0" w:color="auto"/>
            <w:left w:val="none" w:sz="0" w:space="0" w:color="auto"/>
            <w:bottom w:val="none" w:sz="0" w:space="0" w:color="auto"/>
            <w:right w:val="none" w:sz="0" w:space="0" w:color="auto"/>
          </w:divBdr>
        </w:div>
        <w:div w:id="1905945522">
          <w:marLeft w:val="0"/>
          <w:marRight w:val="0"/>
          <w:marTop w:val="0"/>
          <w:marBottom w:val="0"/>
          <w:divBdr>
            <w:top w:val="none" w:sz="0" w:space="0" w:color="auto"/>
            <w:left w:val="none" w:sz="0" w:space="0" w:color="auto"/>
            <w:bottom w:val="none" w:sz="0" w:space="0" w:color="auto"/>
            <w:right w:val="none" w:sz="0" w:space="0" w:color="auto"/>
          </w:divBdr>
        </w:div>
        <w:div w:id="1128668542">
          <w:marLeft w:val="0"/>
          <w:marRight w:val="0"/>
          <w:marTop w:val="0"/>
          <w:marBottom w:val="0"/>
          <w:divBdr>
            <w:top w:val="none" w:sz="0" w:space="0" w:color="auto"/>
            <w:left w:val="none" w:sz="0" w:space="0" w:color="auto"/>
            <w:bottom w:val="none" w:sz="0" w:space="0" w:color="auto"/>
            <w:right w:val="none" w:sz="0" w:space="0" w:color="auto"/>
          </w:divBdr>
        </w:div>
        <w:div w:id="1789083023">
          <w:marLeft w:val="0"/>
          <w:marRight w:val="0"/>
          <w:marTop w:val="0"/>
          <w:marBottom w:val="0"/>
          <w:divBdr>
            <w:top w:val="none" w:sz="0" w:space="0" w:color="auto"/>
            <w:left w:val="none" w:sz="0" w:space="0" w:color="auto"/>
            <w:bottom w:val="none" w:sz="0" w:space="0" w:color="auto"/>
            <w:right w:val="none" w:sz="0" w:space="0" w:color="auto"/>
          </w:divBdr>
        </w:div>
        <w:div w:id="747189367">
          <w:marLeft w:val="0"/>
          <w:marRight w:val="0"/>
          <w:marTop w:val="0"/>
          <w:marBottom w:val="0"/>
          <w:divBdr>
            <w:top w:val="none" w:sz="0" w:space="0" w:color="auto"/>
            <w:left w:val="none" w:sz="0" w:space="0" w:color="auto"/>
            <w:bottom w:val="none" w:sz="0" w:space="0" w:color="auto"/>
            <w:right w:val="none" w:sz="0" w:space="0" w:color="auto"/>
          </w:divBdr>
        </w:div>
        <w:div w:id="1209027648">
          <w:marLeft w:val="0"/>
          <w:marRight w:val="0"/>
          <w:marTop w:val="0"/>
          <w:marBottom w:val="0"/>
          <w:divBdr>
            <w:top w:val="none" w:sz="0" w:space="0" w:color="auto"/>
            <w:left w:val="none" w:sz="0" w:space="0" w:color="auto"/>
            <w:bottom w:val="none" w:sz="0" w:space="0" w:color="auto"/>
            <w:right w:val="none" w:sz="0" w:space="0" w:color="auto"/>
          </w:divBdr>
        </w:div>
        <w:div w:id="1351682793">
          <w:marLeft w:val="0"/>
          <w:marRight w:val="0"/>
          <w:marTop w:val="0"/>
          <w:marBottom w:val="0"/>
          <w:divBdr>
            <w:top w:val="none" w:sz="0" w:space="0" w:color="auto"/>
            <w:left w:val="none" w:sz="0" w:space="0" w:color="auto"/>
            <w:bottom w:val="none" w:sz="0" w:space="0" w:color="auto"/>
            <w:right w:val="none" w:sz="0" w:space="0" w:color="auto"/>
          </w:divBdr>
        </w:div>
        <w:div w:id="497186567">
          <w:marLeft w:val="0"/>
          <w:marRight w:val="0"/>
          <w:marTop w:val="0"/>
          <w:marBottom w:val="0"/>
          <w:divBdr>
            <w:top w:val="none" w:sz="0" w:space="0" w:color="auto"/>
            <w:left w:val="none" w:sz="0" w:space="0" w:color="auto"/>
            <w:bottom w:val="none" w:sz="0" w:space="0" w:color="auto"/>
            <w:right w:val="none" w:sz="0" w:space="0" w:color="auto"/>
          </w:divBdr>
        </w:div>
        <w:div w:id="57674220">
          <w:marLeft w:val="0"/>
          <w:marRight w:val="0"/>
          <w:marTop w:val="0"/>
          <w:marBottom w:val="0"/>
          <w:divBdr>
            <w:top w:val="none" w:sz="0" w:space="0" w:color="auto"/>
            <w:left w:val="none" w:sz="0" w:space="0" w:color="auto"/>
            <w:bottom w:val="none" w:sz="0" w:space="0" w:color="auto"/>
            <w:right w:val="none" w:sz="0" w:space="0" w:color="auto"/>
          </w:divBdr>
        </w:div>
        <w:div w:id="480657579">
          <w:marLeft w:val="0"/>
          <w:marRight w:val="0"/>
          <w:marTop w:val="0"/>
          <w:marBottom w:val="0"/>
          <w:divBdr>
            <w:top w:val="none" w:sz="0" w:space="0" w:color="auto"/>
            <w:left w:val="none" w:sz="0" w:space="0" w:color="auto"/>
            <w:bottom w:val="none" w:sz="0" w:space="0" w:color="auto"/>
            <w:right w:val="none" w:sz="0" w:space="0" w:color="auto"/>
          </w:divBdr>
        </w:div>
        <w:div w:id="58863294">
          <w:marLeft w:val="0"/>
          <w:marRight w:val="0"/>
          <w:marTop w:val="0"/>
          <w:marBottom w:val="0"/>
          <w:divBdr>
            <w:top w:val="none" w:sz="0" w:space="0" w:color="auto"/>
            <w:left w:val="none" w:sz="0" w:space="0" w:color="auto"/>
            <w:bottom w:val="none" w:sz="0" w:space="0" w:color="auto"/>
            <w:right w:val="none" w:sz="0" w:space="0" w:color="auto"/>
          </w:divBdr>
        </w:div>
        <w:div w:id="1337923582">
          <w:marLeft w:val="0"/>
          <w:marRight w:val="0"/>
          <w:marTop w:val="0"/>
          <w:marBottom w:val="0"/>
          <w:divBdr>
            <w:top w:val="none" w:sz="0" w:space="0" w:color="auto"/>
            <w:left w:val="none" w:sz="0" w:space="0" w:color="auto"/>
            <w:bottom w:val="none" w:sz="0" w:space="0" w:color="auto"/>
            <w:right w:val="none" w:sz="0" w:space="0" w:color="auto"/>
          </w:divBdr>
        </w:div>
        <w:div w:id="220681467">
          <w:marLeft w:val="0"/>
          <w:marRight w:val="0"/>
          <w:marTop w:val="0"/>
          <w:marBottom w:val="0"/>
          <w:divBdr>
            <w:top w:val="none" w:sz="0" w:space="0" w:color="auto"/>
            <w:left w:val="none" w:sz="0" w:space="0" w:color="auto"/>
            <w:bottom w:val="none" w:sz="0" w:space="0" w:color="auto"/>
            <w:right w:val="none" w:sz="0" w:space="0" w:color="auto"/>
          </w:divBdr>
        </w:div>
        <w:div w:id="1083992069">
          <w:marLeft w:val="0"/>
          <w:marRight w:val="0"/>
          <w:marTop w:val="0"/>
          <w:marBottom w:val="0"/>
          <w:divBdr>
            <w:top w:val="none" w:sz="0" w:space="0" w:color="auto"/>
            <w:left w:val="none" w:sz="0" w:space="0" w:color="auto"/>
            <w:bottom w:val="none" w:sz="0" w:space="0" w:color="auto"/>
            <w:right w:val="none" w:sz="0" w:space="0" w:color="auto"/>
          </w:divBdr>
        </w:div>
      </w:divsChild>
    </w:div>
    <w:div w:id="136743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ina@poddebice.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A43E5-096E-4491-B1CF-0474D9372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7</Pages>
  <Words>2030</Words>
  <Characters>12186</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Komenda Powiatowa Policji</vt:lpstr>
    </vt:vector>
  </TitlesOfParts>
  <Company>Gmina Poddębice</Company>
  <LinksUpToDate>false</LinksUpToDate>
  <CharactersWithSpaces>14188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Komenda Powiatowa Policji</dc:title>
  <dc:subject/>
  <dc:creator>Rafał</dc:creator>
  <cp:keywords/>
  <dc:description/>
  <cp:lastModifiedBy>Elżbieta Pośpieszyńska</cp:lastModifiedBy>
  <cp:revision>17</cp:revision>
  <cp:lastPrinted>2025-11-06T14:04:00Z</cp:lastPrinted>
  <dcterms:created xsi:type="dcterms:W3CDTF">2025-11-06T10:27:00Z</dcterms:created>
  <dcterms:modified xsi:type="dcterms:W3CDTF">2025-11-07T13:16:00Z</dcterms:modified>
</cp:coreProperties>
</file>